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CCB6B" w14:textId="77777777" w:rsidR="00D77474" w:rsidRDefault="004854E5" w:rsidP="00D90493">
      <w:pPr>
        <w:spacing w:line="276" w:lineRule="auto"/>
        <w:jc w:val="right"/>
        <w:rPr>
          <w:rFonts w:asciiTheme="minorHAnsi" w:hAnsiTheme="minorHAnsi" w:cstheme="minorHAnsi"/>
        </w:rPr>
      </w:pPr>
      <w:r w:rsidRPr="00D90493">
        <w:rPr>
          <w:rFonts w:asciiTheme="minorHAnsi" w:hAnsiTheme="minorHAnsi" w:cstheme="minorHAnsi"/>
        </w:rPr>
        <w:t>Załącznik nr 1 do zapytania ofertowego</w:t>
      </w:r>
    </w:p>
    <w:p w14:paraId="3204B737" w14:textId="77777777" w:rsidR="00D42F2F" w:rsidRPr="003D5B75" w:rsidRDefault="00D42F2F" w:rsidP="00D42F2F">
      <w:pPr>
        <w:pStyle w:val="Tekstpodstawowy"/>
        <w:contextualSpacing/>
        <w:rPr>
          <w:i/>
          <w:iCs/>
          <w:sz w:val="20"/>
        </w:rPr>
      </w:pPr>
      <w:r>
        <w:rPr>
          <w:rStyle w:val="Uwydatnienie"/>
          <w:sz w:val="20"/>
        </w:rPr>
        <w:t>……………………………..</w:t>
      </w:r>
    </w:p>
    <w:p w14:paraId="79F58FAB" w14:textId="77777777" w:rsidR="00D42F2F" w:rsidRDefault="00D42F2F" w:rsidP="00D42F2F">
      <w:pPr>
        <w:jc w:val="both"/>
      </w:pPr>
      <w:r>
        <w:t>pieczątka oferenta                                                                               dnia..............................</w:t>
      </w:r>
    </w:p>
    <w:p w14:paraId="5C959964" w14:textId="77777777" w:rsidR="00D42F2F" w:rsidRDefault="00D42F2F" w:rsidP="00D42F2F">
      <w:pPr>
        <w:jc w:val="right"/>
      </w:pPr>
    </w:p>
    <w:p w14:paraId="722A7E59" w14:textId="05C4F7C0" w:rsidR="00D42F2F" w:rsidRPr="00AF5E74" w:rsidRDefault="00D42F2F" w:rsidP="00D42F2F">
      <w:pPr>
        <w:jc w:val="right"/>
        <w:rPr>
          <w:color w:val="000000" w:themeColor="text1"/>
        </w:rPr>
      </w:pPr>
      <w:r w:rsidRPr="00AF5E74">
        <w:rPr>
          <w:color w:val="000000" w:themeColor="text1"/>
        </w:rPr>
        <w:t>OA.271</w:t>
      </w:r>
      <w:r w:rsidR="001071E8">
        <w:rPr>
          <w:color w:val="000000" w:themeColor="text1"/>
        </w:rPr>
        <w:t>.5</w:t>
      </w:r>
      <w:r w:rsidR="003A30D4">
        <w:rPr>
          <w:color w:val="000000" w:themeColor="text1"/>
        </w:rPr>
        <w:t>.2026</w:t>
      </w:r>
    </w:p>
    <w:p w14:paraId="633E012F" w14:textId="77777777" w:rsidR="00D42F2F" w:rsidRDefault="00D42F2F" w:rsidP="00D42F2F">
      <w:pPr>
        <w:jc w:val="right"/>
      </w:pPr>
    </w:p>
    <w:p w14:paraId="5CC054CB" w14:textId="77777777" w:rsidR="00D42F2F" w:rsidRDefault="00D42F2F" w:rsidP="00D42F2F">
      <w:pPr>
        <w:ind w:left="5664" w:firstLine="147"/>
        <w:jc w:val="both"/>
        <w:rPr>
          <w:b/>
        </w:rPr>
      </w:pPr>
      <w:r>
        <w:rPr>
          <w:b/>
        </w:rPr>
        <w:t>Gmina Osiek Jasielski</w:t>
      </w:r>
    </w:p>
    <w:p w14:paraId="5981DF17" w14:textId="77777777" w:rsidR="00D42F2F" w:rsidRDefault="00D42F2F" w:rsidP="00D42F2F">
      <w:pPr>
        <w:ind w:left="5664" w:firstLine="147"/>
        <w:jc w:val="both"/>
        <w:rPr>
          <w:b/>
        </w:rPr>
      </w:pPr>
      <w:r>
        <w:rPr>
          <w:b/>
        </w:rPr>
        <w:t>38-223 Osiek Jasielski</w:t>
      </w:r>
    </w:p>
    <w:p w14:paraId="66584C0C" w14:textId="77777777" w:rsidR="00D42F2F" w:rsidRDefault="00D42F2F" w:rsidP="00D42F2F">
      <w:pPr>
        <w:ind w:left="5664" w:firstLine="147"/>
        <w:jc w:val="both"/>
        <w:rPr>
          <w:b/>
        </w:rPr>
      </w:pPr>
    </w:p>
    <w:p w14:paraId="646A4844" w14:textId="77777777" w:rsidR="00D42F2F" w:rsidRDefault="00D42F2F" w:rsidP="00D42F2F">
      <w:pPr>
        <w:jc w:val="center"/>
        <w:rPr>
          <w:b/>
        </w:rPr>
      </w:pPr>
      <w:r>
        <w:rPr>
          <w:b/>
        </w:rPr>
        <w:t>OFERTA</w:t>
      </w:r>
    </w:p>
    <w:p w14:paraId="5C6345B9" w14:textId="77777777" w:rsidR="00D42F2F" w:rsidRDefault="00D42F2F" w:rsidP="00D42F2F">
      <w:pPr>
        <w:jc w:val="center"/>
        <w:rPr>
          <w:b/>
        </w:rPr>
      </w:pPr>
    </w:p>
    <w:p w14:paraId="6776AF0F" w14:textId="77777777" w:rsidR="003A30D4" w:rsidRPr="003A30D4" w:rsidRDefault="00D42F2F" w:rsidP="003A30D4">
      <w:pPr>
        <w:jc w:val="both"/>
        <w:rPr>
          <w:b/>
          <w:bCs/>
          <w:color w:val="000000"/>
        </w:rPr>
      </w:pPr>
      <w:r>
        <w:t xml:space="preserve">Odpowiadając na zapytanie ofertowe dotyczące zamówienia publicznego realizowanego na podstawie </w:t>
      </w:r>
      <w:r>
        <w:rPr>
          <w:bCs/>
        </w:rPr>
        <w:t>z a</w:t>
      </w:r>
      <w:r w:rsidRPr="00532152">
        <w:rPr>
          <w:bCs/>
        </w:rPr>
        <w:t xml:space="preserve">rt. 2 ust. 1 pkt </w:t>
      </w:r>
      <w:r>
        <w:rPr>
          <w:bCs/>
        </w:rPr>
        <w:t xml:space="preserve">1 ustawy z dnia 11 września 2019 r. Prawo zamówień </w:t>
      </w:r>
      <w:proofErr w:type="gramStart"/>
      <w:r>
        <w:rPr>
          <w:bCs/>
        </w:rPr>
        <w:t xml:space="preserve">publicznych  </w:t>
      </w:r>
      <w:r w:rsidRPr="00532152">
        <w:rPr>
          <w:bCs/>
        </w:rPr>
        <w:t>(</w:t>
      </w:r>
      <w:proofErr w:type="gramEnd"/>
      <w:r>
        <w:rPr>
          <w:bCs/>
        </w:rPr>
        <w:t xml:space="preserve">t. j. </w:t>
      </w:r>
      <w:r w:rsidRPr="00532152">
        <w:rPr>
          <w:bCs/>
        </w:rPr>
        <w:t>Dz. U. z 20</w:t>
      </w:r>
      <w:r>
        <w:rPr>
          <w:bCs/>
        </w:rPr>
        <w:t>24</w:t>
      </w:r>
      <w:r w:rsidRPr="00532152">
        <w:rPr>
          <w:bCs/>
        </w:rPr>
        <w:t xml:space="preserve"> r., poz. </w:t>
      </w:r>
      <w:r>
        <w:rPr>
          <w:bCs/>
        </w:rPr>
        <w:t>1320 ze zm.</w:t>
      </w:r>
      <w:r w:rsidRPr="00532152">
        <w:rPr>
          <w:bCs/>
        </w:rPr>
        <w:t>)</w:t>
      </w:r>
      <w:r>
        <w:t>, a dotyczącego zadania pn</w:t>
      </w:r>
      <w:r w:rsidRPr="003A30D4">
        <w:t>.:</w:t>
      </w:r>
      <w:r w:rsidR="00D11DF6" w:rsidRPr="003A30D4">
        <w:rPr>
          <w:bCs/>
        </w:rPr>
        <w:t xml:space="preserve"> </w:t>
      </w:r>
      <w:r w:rsidR="003A30D4" w:rsidRPr="003A30D4">
        <w:rPr>
          <w:b/>
          <w:bCs/>
          <w:color w:val="000000"/>
        </w:rPr>
        <w:t>„</w:t>
      </w:r>
      <w:r w:rsidR="003A30D4" w:rsidRPr="00A47AB8">
        <w:rPr>
          <w:b/>
          <w:bCs/>
          <w:color w:val="000000"/>
        </w:rPr>
        <w:t xml:space="preserve">Budowa </w:t>
      </w:r>
      <w:proofErr w:type="spellStart"/>
      <w:r w:rsidR="003A30D4" w:rsidRPr="00A47AB8">
        <w:rPr>
          <w:b/>
          <w:bCs/>
          <w:color w:val="000000"/>
        </w:rPr>
        <w:t>carportu</w:t>
      </w:r>
      <w:proofErr w:type="spellEnd"/>
      <w:r w:rsidR="003A30D4" w:rsidRPr="00A47AB8">
        <w:rPr>
          <w:b/>
          <w:bCs/>
          <w:color w:val="000000"/>
        </w:rPr>
        <w:t xml:space="preserve"> fotowoltaicznego dla samochodu elektrycznego</w:t>
      </w:r>
      <w:r w:rsidR="003A30D4" w:rsidRPr="003A30D4">
        <w:rPr>
          <w:b/>
          <w:bCs/>
          <w:color w:val="000000"/>
        </w:rPr>
        <w:t xml:space="preserve">” w ramach projektu </w:t>
      </w:r>
      <w:proofErr w:type="spellStart"/>
      <w:r w:rsidR="003A30D4" w:rsidRPr="003A30D4">
        <w:rPr>
          <w:b/>
          <w:bCs/>
          <w:color w:val="000000"/>
        </w:rPr>
        <w:t>Elektromobilne</w:t>
      </w:r>
      <w:proofErr w:type="spellEnd"/>
      <w:r w:rsidR="003A30D4" w:rsidRPr="003A30D4">
        <w:rPr>
          <w:b/>
          <w:bCs/>
          <w:color w:val="000000"/>
        </w:rPr>
        <w:t xml:space="preserve"> Pogranicze PL-SK</w:t>
      </w:r>
    </w:p>
    <w:p w14:paraId="4F26BF05" w14:textId="77777777" w:rsidR="00D42F2F" w:rsidRPr="00D11DF6" w:rsidRDefault="00D42F2F" w:rsidP="00D11DF6">
      <w:pPr>
        <w:jc w:val="both"/>
        <w:rPr>
          <w:bCs/>
        </w:rPr>
      </w:pPr>
    </w:p>
    <w:p w14:paraId="1C7B043A" w14:textId="77777777" w:rsidR="00D11DF6" w:rsidRDefault="00D11DF6" w:rsidP="00D42F2F">
      <w:pPr>
        <w:rPr>
          <w:b/>
        </w:rPr>
      </w:pPr>
    </w:p>
    <w:p w14:paraId="365DDDA4" w14:textId="77777777" w:rsidR="00D42F2F" w:rsidRDefault="00D42F2F" w:rsidP="00D42F2F">
      <w:pPr>
        <w:rPr>
          <w:b/>
        </w:rPr>
      </w:pPr>
      <w:r w:rsidRPr="00F8509F">
        <w:rPr>
          <w:b/>
        </w:rPr>
        <w:t>Wykonawca:</w:t>
      </w:r>
    </w:p>
    <w:p w14:paraId="4A0CBBBD" w14:textId="77777777" w:rsidR="00D42F2F" w:rsidRPr="00F8509F" w:rsidRDefault="00D42F2F" w:rsidP="00D42F2F">
      <w:pPr>
        <w:rPr>
          <w:b/>
        </w:rPr>
      </w:pPr>
    </w:p>
    <w:p w14:paraId="658B0F5C" w14:textId="77777777" w:rsidR="00D42F2F" w:rsidRPr="00F8509F" w:rsidRDefault="00D42F2F" w:rsidP="00D42F2F">
      <w:pPr>
        <w:spacing w:line="360" w:lineRule="auto"/>
      </w:pPr>
      <w:r w:rsidRPr="00F8509F">
        <w:rPr>
          <w:b/>
        </w:rPr>
        <w:tab/>
      </w:r>
      <w:r w:rsidRPr="00F8509F">
        <w:t>Imię i Nazwisko/Nazwa ………………………………………</w:t>
      </w:r>
      <w:r>
        <w:t>…………………......</w:t>
      </w:r>
      <w:r w:rsidRPr="00F8509F">
        <w:t>...</w:t>
      </w:r>
      <w:r>
        <w:t>..</w:t>
      </w:r>
    </w:p>
    <w:p w14:paraId="22D92420" w14:textId="77777777" w:rsidR="00D42F2F" w:rsidRPr="00F8509F" w:rsidRDefault="00D42F2F" w:rsidP="00D42F2F">
      <w:pPr>
        <w:spacing w:line="360" w:lineRule="auto"/>
      </w:pPr>
      <w:r w:rsidRPr="00F8509F">
        <w:tab/>
        <w:t>Ad</w:t>
      </w:r>
      <w:r>
        <w:t>res ……………………………………………………………</w:t>
      </w:r>
      <w:r w:rsidRPr="00F8509F">
        <w:t>……..................</w:t>
      </w:r>
      <w:r>
        <w:t>..........</w:t>
      </w:r>
    </w:p>
    <w:p w14:paraId="7F4BA215" w14:textId="77777777" w:rsidR="00D42F2F" w:rsidRPr="00F8509F" w:rsidRDefault="00D42F2F" w:rsidP="00D42F2F">
      <w:pPr>
        <w:spacing w:line="360" w:lineRule="auto"/>
      </w:pPr>
      <w:r w:rsidRPr="00F8509F">
        <w:tab/>
        <w:t>N</w:t>
      </w:r>
      <w:r>
        <w:t>r telefonu …………………………………………</w:t>
      </w:r>
      <w:r w:rsidRPr="00F8509F">
        <w:t>……………….....................</w:t>
      </w:r>
      <w:r>
        <w:t>..........</w:t>
      </w:r>
    </w:p>
    <w:p w14:paraId="13960441" w14:textId="77777777" w:rsidR="00D42F2F" w:rsidRPr="00F8509F" w:rsidRDefault="00D42F2F" w:rsidP="00D42F2F">
      <w:pPr>
        <w:spacing w:line="360" w:lineRule="auto"/>
      </w:pPr>
      <w:r w:rsidRPr="00F8509F">
        <w:tab/>
        <w:t>Adres e-mail …………………………………………………………….........................</w:t>
      </w:r>
    </w:p>
    <w:p w14:paraId="7D2DF891" w14:textId="77777777" w:rsidR="00D42F2F" w:rsidRPr="00F8509F" w:rsidRDefault="00D42F2F" w:rsidP="00D42F2F">
      <w:pPr>
        <w:spacing w:line="360" w:lineRule="auto"/>
      </w:pPr>
      <w:r w:rsidRPr="00F8509F">
        <w:tab/>
        <w:t>NIP/REGON ……………………………………………………………..</w:t>
      </w:r>
      <w:r>
        <w:t>...</w:t>
      </w:r>
      <w:r w:rsidRPr="00F8509F">
        <w:t>...............….</w:t>
      </w:r>
    </w:p>
    <w:p w14:paraId="67A5D367" w14:textId="77777777" w:rsidR="00D42F2F" w:rsidRPr="00F8509F" w:rsidRDefault="00D42F2F" w:rsidP="00D42F2F">
      <w:pPr>
        <w:jc w:val="both"/>
        <w:rPr>
          <w:b/>
          <w:i/>
          <w:color w:val="000000" w:themeColor="text1"/>
        </w:rPr>
      </w:pPr>
    </w:p>
    <w:p w14:paraId="5FABF2A7" w14:textId="77777777" w:rsidR="00D42F2F" w:rsidRPr="00F8509F" w:rsidRDefault="00D42F2F" w:rsidP="00D42F2F">
      <w:pPr>
        <w:pStyle w:val="Akapitzlist"/>
        <w:numPr>
          <w:ilvl w:val="0"/>
          <w:numId w:val="43"/>
        </w:numPr>
        <w:contextualSpacing/>
        <w:jc w:val="both"/>
        <w:rPr>
          <w:color w:val="000000" w:themeColor="text1"/>
        </w:rPr>
      </w:pPr>
      <w:r w:rsidRPr="00F8509F">
        <w:rPr>
          <w:color w:val="000000" w:themeColor="text1"/>
        </w:rPr>
        <w:t>Składam/my ofertę o następującej treści.:</w:t>
      </w:r>
    </w:p>
    <w:p w14:paraId="6288E182" w14:textId="77777777" w:rsidR="00D42F2F" w:rsidRDefault="00D42F2F" w:rsidP="00D42F2F">
      <w:pPr>
        <w:ind w:left="360"/>
        <w:jc w:val="both"/>
        <w:rPr>
          <w:color w:val="000000" w:themeColor="text1"/>
        </w:rPr>
      </w:pPr>
    </w:p>
    <w:p w14:paraId="38402732" w14:textId="77777777" w:rsidR="00D42F2F" w:rsidRPr="00F8509F" w:rsidRDefault="00D42F2F" w:rsidP="00D42F2F">
      <w:pPr>
        <w:spacing w:line="360" w:lineRule="auto"/>
        <w:ind w:left="360"/>
        <w:rPr>
          <w:color w:val="000000" w:themeColor="text1"/>
        </w:rPr>
      </w:pPr>
      <w:r w:rsidRPr="00F8509F">
        <w:rPr>
          <w:color w:val="000000" w:themeColor="text1"/>
        </w:rPr>
        <w:t>Oferuję/my wykonanie zamówieni</w:t>
      </w:r>
      <w:r>
        <w:rPr>
          <w:color w:val="000000" w:themeColor="text1"/>
        </w:rPr>
        <w:t>a za cenę netto ....</w:t>
      </w:r>
      <w:r w:rsidRPr="00F8509F">
        <w:rPr>
          <w:color w:val="000000" w:themeColor="text1"/>
        </w:rPr>
        <w:t>......................................................... zł</w:t>
      </w:r>
    </w:p>
    <w:p w14:paraId="102C8362" w14:textId="77777777" w:rsidR="00D42F2F" w:rsidRPr="00F8509F" w:rsidRDefault="00D42F2F" w:rsidP="00D42F2F">
      <w:pPr>
        <w:spacing w:line="360" w:lineRule="auto"/>
        <w:ind w:left="360"/>
        <w:jc w:val="both"/>
        <w:rPr>
          <w:color w:val="000000" w:themeColor="text1"/>
        </w:rPr>
      </w:pPr>
      <w:r w:rsidRPr="00F8509F">
        <w:rPr>
          <w:color w:val="000000" w:themeColor="text1"/>
        </w:rPr>
        <w:t xml:space="preserve">Obowiązujący podatek VAT    .......%      </w:t>
      </w:r>
    </w:p>
    <w:p w14:paraId="16B8EE64" w14:textId="77777777" w:rsidR="00D42F2F" w:rsidRPr="00F8509F" w:rsidRDefault="00D42F2F" w:rsidP="00D42F2F">
      <w:pPr>
        <w:spacing w:line="360" w:lineRule="auto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Cena brutto ........</w:t>
      </w:r>
      <w:r w:rsidRPr="00F8509F">
        <w:rPr>
          <w:color w:val="000000" w:themeColor="text1"/>
        </w:rPr>
        <w:t>..............................................</w:t>
      </w:r>
      <w:r>
        <w:rPr>
          <w:color w:val="000000" w:themeColor="text1"/>
        </w:rPr>
        <w:t>.....................</w:t>
      </w:r>
      <w:r w:rsidRPr="00F8509F">
        <w:rPr>
          <w:color w:val="000000" w:themeColor="text1"/>
        </w:rPr>
        <w:t>.............................................. zł</w:t>
      </w:r>
    </w:p>
    <w:p w14:paraId="4F9E371D" w14:textId="77777777" w:rsidR="00D42F2F" w:rsidRPr="00F8509F" w:rsidRDefault="00D42F2F" w:rsidP="00D42F2F">
      <w:pPr>
        <w:spacing w:line="360" w:lineRule="auto"/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Słownie: ....</w:t>
      </w:r>
      <w:r w:rsidRPr="00F8509F">
        <w:rPr>
          <w:color w:val="000000" w:themeColor="text1"/>
        </w:rPr>
        <w:t>....................................................................................................</w:t>
      </w:r>
      <w:r>
        <w:rPr>
          <w:color w:val="000000" w:themeColor="text1"/>
        </w:rPr>
        <w:t>.........................</w:t>
      </w:r>
    </w:p>
    <w:p w14:paraId="03B523A3" w14:textId="77777777" w:rsidR="00D42F2F" w:rsidRDefault="00D42F2F" w:rsidP="00D42F2F">
      <w:pPr>
        <w:ind w:left="360"/>
        <w:jc w:val="both"/>
        <w:rPr>
          <w:color w:val="000000" w:themeColor="text1"/>
        </w:rPr>
      </w:pPr>
      <w:r w:rsidRPr="00F8509F">
        <w:rPr>
          <w:color w:val="000000" w:themeColor="text1"/>
        </w:rPr>
        <w:t>.............................................................................................................................</w:t>
      </w:r>
      <w:r>
        <w:rPr>
          <w:color w:val="000000" w:themeColor="text1"/>
        </w:rPr>
        <w:t>....................</w:t>
      </w:r>
    </w:p>
    <w:p w14:paraId="5724DE5C" w14:textId="77777777" w:rsidR="00D42F2F" w:rsidRPr="00F8509F" w:rsidRDefault="00D42F2F" w:rsidP="00D42F2F">
      <w:pPr>
        <w:jc w:val="both"/>
        <w:rPr>
          <w:color w:val="000000" w:themeColor="text1"/>
        </w:rPr>
      </w:pPr>
    </w:p>
    <w:p w14:paraId="3C734777" w14:textId="77777777" w:rsidR="00D17E82" w:rsidRPr="00D17E82" w:rsidRDefault="00D17E82" w:rsidP="00D17E82">
      <w:pPr>
        <w:pStyle w:val="Akapitzlist"/>
        <w:numPr>
          <w:ilvl w:val="0"/>
          <w:numId w:val="43"/>
        </w:numPr>
        <w:tabs>
          <w:tab w:val="left" w:pos="340"/>
        </w:tabs>
        <w:suppressAutoHyphens/>
        <w:jc w:val="both"/>
        <w:rPr>
          <w:color w:val="000000" w:themeColor="text1"/>
          <w:lang w:eastAsia="ar-SA"/>
        </w:rPr>
      </w:pPr>
      <w:r w:rsidRPr="00D17E82">
        <w:rPr>
          <w:color w:val="000000" w:themeColor="text1"/>
          <w:lang w:eastAsia="ar-SA"/>
        </w:rPr>
        <w:t xml:space="preserve">Oferujemy </w:t>
      </w:r>
      <w:r w:rsidRPr="00D17E82">
        <w:rPr>
          <w:bCs/>
        </w:rPr>
        <w:t xml:space="preserve">okres gwarancji i rękojmi za </w:t>
      </w:r>
      <w:proofErr w:type="gramStart"/>
      <w:r w:rsidRPr="00D17E82">
        <w:rPr>
          <w:bCs/>
        </w:rPr>
        <w:t>wady  wynoszący</w:t>
      </w:r>
      <w:proofErr w:type="gramEnd"/>
      <w:r w:rsidRPr="00D17E82">
        <w:rPr>
          <w:bCs/>
        </w:rPr>
        <w:t>:</w:t>
      </w:r>
      <w:r w:rsidRPr="00D17E82">
        <w:t xml:space="preserve"> </w:t>
      </w:r>
    </w:p>
    <w:p w14:paraId="2D89641E" w14:textId="77777777" w:rsidR="00D17E82" w:rsidRPr="00D17E82" w:rsidRDefault="00D17E82" w:rsidP="00D17E82">
      <w:pPr>
        <w:pStyle w:val="Akapitzlist"/>
        <w:tabs>
          <w:tab w:val="left" w:pos="340"/>
        </w:tabs>
        <w:suppressAutoHyphens/>
        <w:ind w:left="720"/>
        <w:jc w:val="both"/>
        <w:rPr>
          <w:b/>
          <w:color w:val="000000" w:themeColor="text1"/>
          <w:lang w:eastAsia="ar-SA"/>
        </w:rPr>
      </w:pPr>
    </w:p>
    <w:p w14:paraId="0AD29C1B" w14:textId="77777777" w:rsidR="00D17E82" w:rsidRPr="00D17E82" w:rsidRDefault="00D17E82" w:rsidP="00D17E82">
      <w:pPr>
        <w:pStyle w:val="Akapitzlist"/>
        <w:spacing w:line="360" w:lineRule="auto"/>
        <w:ind w:left="720"/>
        <w:contextualSpacing/>
        <w:jc w:val="both"/>
        <w:rPr>
          <w:color w:val="000000" w:themeColor="text1"/>
        </w:rPr>
      </w:pPr>
      <w:r w:rsidRPr="00D17E82">
        <w:rPr>
          <w:kern w:val="20"/>
        </w:rPr>
        <w:t>□</w:t>
      </w:r>
      <w:r w:rsidRPr="00D17E82">
        <w:rPr>
          <w:b/>
          <w:kern w:val="20"/>
        </w:rPr>
        <w:t xml:space="preserve">36 miesięcy        </w:t>
      </w:r>
      <w:r w:rsidRPr="00D17E82">
        <w:rPr>
          <w:kern w:val="20"/>
        </w:rPr>
        <w:t>□</w:t>
      </w:r>
      <w:r w:rsidRPr="00D17E82">
        <w:rPr>
          <w:b/>
          <w:kern w:val="20"/>
        </w:rPr>
        <w:t xml:space="preserve">48 miesięcy     </w:t>
      </w:r>
      <w:r w:rsidRPr="00D17E82">
        <w:rPr>
          <w:kern w:val="20"/>
        </w:rPr>
        <w:t>□</w:t>
      </w:r>
      <w:r w:rsidRPr="00D17E82">
        <w:rPr>
          <w:b/>
          <w:kern w:val="20"/>
        </w:rPr>
        <w:t>60 miesięcy</w:t>
      </w:r>
    </w:p>
    <w:p w14:paraId="4CBB7D0B" w14:textId="77777777" w:rsidR="00D42F2F" w:rsidRPr="00F8509F" w:rsidRDefault="00D42F2F" w:rsidP="00D42F2F">
      <w:pPr>
        <w:pStyle w:val="Akapitzlist"/>
        <w:numPr>
          <w:ilvl w:val="0"/>
          <w:numId w:val="43"/>
        </w:numPr>
        <w:spacing w:line="360" w:lineRule="auto"/>
        <w:contextualSpacing/>
        <w:jc w:val="both"/>
        <w:rPr>
          <w:color w:val="000000" w:themeColor="text1"/>
        </w:rPr>
      </w:pPr>
      <w:r w:rsidRPr="00F8509F">
        <w:rPr>
          <w:color w:val="000000" w:themeColor="text1"/>
        </w:rPr>
        <w:t>Przyjmuję/my do realizacji postawione przez Zamawiającego w zapytaniu ofertowym</w:t>
      </w:r>
      <w:r>
        <w:rPr>
          <w:color w:val="000000" w:themeColor="text1"/>
        </w:rPr>
        <w:t xml:space="preserve"> </w:t>
      </w:r>
      <w:r w:rsidRPr="00F8509F">
        <w:rPr>
          <w:color w:val="000000" w:themeColor="text1"/>
        </w:rPr>
        <w:t>warunki.</w:t>
      </w:r>
    </w:p>
    <w:p w14:paraId="4FB8E28A" w14:textId="77777777" w:rsidR="00D42F2F" w:rsidRPr="00F8509F" w:rsidRDefault="00D42F2F" w:rsidP="00D42F2F">
      <w:pPr>
        <w:pStyle w:val="Akapitzlist"/>
        <w:numPr>
          <w:ilvl w:val="0"/>
          <w:numId w:val="43"/>
        </w:numPr>
        <w:spacing w:line="360" w:lineRule="auto"/>
        <w:contextualSpacing/>
        <w:jc w:val="both"/>
        <w:rPr>
          <w:color w:val="000000" w:themeColor="text1"/>
        </w:rPr>
      </w:pPr>
      <w:r w:rsidRPr="00F8509F">
        <w:rPr>
          <w:color w:val="000000" w:themeColor="text1"/>
        </w:rPr>
        <w:t>Oświadczam/oświadczamy, że:</w:t>
      </w:r>
    </w:p>
    <w:p w14:paraId="02D7B648" w14:textId="77777777" w:rsidR="00D42F2F" w:rsidRPr="00F8509F" w:rsidRDefault="00D42F2F" w:rsidP="00D42F2F">
      <w:pPr>
        <w:pStyle w:val="Akapitzlist"/>
        <w:numPr>
          <w:ilvl w:val="0"/>
          <w:numId w:val="44"/>
        </w:numPr>
        <w:spacing w:line="360" w:lineRule="auto"/>
        <w:contextualSpacing/>
        <w:jc w:val="both"/>
        <w:rPr>
          <w:color w:val="000000" w:themeColor="text1"/>
        </w:rPr>
      </w:pPr>
      <w:r w:rsidRPr="00F8509F">
        <w:rPr>
          <w:color w:val="000000" w:themeColor="text1"/>
        </w:rPr>
        <w:t>posiadam/my uprawnienia do wykonywania określonej działalności lub czynności, jeżeli przepisy prawa nakładają obowiązek posiadania takich uprawnień,</w:t>
      </w:r>
    </w:p>
    <w:p w14:paraId="28789C15" w14:textId="77777777" w:rsidR="00D42F2F" w:rsidRPr="00F8509F" w:rsidRDefault="00D42F2F" w:rsidP="00D42F2F">
      <w:pPr>
        <w:pStyle w:val="Akapitzlist"/>
        <w:numPr>
          <w:ilvl w:val="0"/>
          <w:numId w:val="44"/>
        </w:numPr>
        <w:spacing w:line="360" w:lineRule="auto"/>
        <w:contextualSpacing/>
        <w:jc w:val="both"/>
        <w:rPr>
          <w:color w:val="000000" w:themeColor="text1"/>
        </w:rPr>
      </w:pPr>
      <w:r w:rsidRPr="00F8509F">
        <w:rPr>
          <w:color w:val="000000" w:themeColor="text1"/>
        </w:rPr>
        <w:lastRenderedPageBreak/>
        <w:t>posiadam/my wiedzę i doświadczenie do wykonania zamówienia,</w:t>
      </w:r>
    </w:p>
    <w:p w14:paraId="3608A6C0" w14:textId="77777777" w:rsidR="00D42F2F" w:rsidRPr="001C4F9A" w:rsidRDefault="00D42F2F" w:rsidP="00D42F2F">
      <w:pPr>
        <w:pStyle w:val="Akapitzlist"/>
        <w:numPr>
          <w:ilvl w:val="0"/>
          <w:numId w:val="44"/>
        </w:numPr>
        <w:spacing w:line="360" w:lineRule="auto"/>
        <w:contextualSpacing/>
        <w:jc w:val="both"/>
        <w:rPr>
          <w:color w:val="000000" w:themeColor="text1"/>
        </w:rPr>
      </w:pPr>
      <w:r w:rsidRPr="00F8509F">
        <w:rPr>
          <w:color w:val="000000" w:themeColor="text1"/>
        </w:rPr>
        <w:t xml:space="preserve">dysponuję/my odpowiednim potencjałem technicznym oraz osobami zdolnymi </w:t>
      </w:r>
      <w:r>
        <w:rPr>
          <w:color w:val="000000" w:themeColor="text1"/>
        </w:rPr>
        <w:br/>
      </w:r>
      <w:r w:rsidRPr="00F8509F">
        <w:rPr>
          <w:color w:val="000000" w:themeColor="text1"/>
        </w:rPr>
        <w:t>do wykonania zamówienia.</w:t>
      </w:r>
    </w:p>
    <w:p w14:paraId="04F1EB6C" w14:textId="77777777" w:rsidR="00D42F2F" w:rsidRPr="00F8509F" w:rsidRDefault="00D42F2F" w:rsidP="00D42F2F">
      <w:pPr>
        <w:pStyle w:val="Akapitzlist"/>
        <w:numPr>
          <w:ilvl w:val="0"/>
          <w:numId w:val="43"/>
        </w:numPr>
        <w:spacing w:line="360" w:lineRule="auto"/>
        <w:contextualSpacing/>
        <w:jc w:val="both"/>
        <w:rPr>
          <w:color w:val="000000" w:themeColor="text1"/>
        </w:rPr>
      </w:pPr>
      <w:r w:rsidRPr="00F8509F">
        <w:rPr>
          <w:color w:val="000000" w:themeColor="text1"/>
        </w:rPr>
        <w:t>Oświadczam/oświadczamy, iż prowadzę/prowa</w:t>
      </w:r>
      <w:r>
        <w:rPr>
          <w:color w:val="000000" w:themeColor="text1"/>
        </w:rPr>
        <w:t>dzimy działalność gospodarczą o </w:t>
      </w:r>
      <w:r w:rsidRPr="00F8509F">
        <w:rPr>
          <w:color w:val="000000" w:themeColor="text1"/>
        </w:rPr>
        <w:t xml:space="preserve">numerze identyfikacyjnym </w:t>
      </w:r>
      <w:proofErr w:type="gramStart"/>
      <w:r w:rsidRPr="00F8509F">
        <w:rPr>
          <w:color w:val="000000" w:themeColor="text1"/>
        </w:rPr>
        <w:t>NIP  .......................................................</w:t>
      </w:r>
      <w:proofErr w:type="gramEnd"/>
      <w:r w:rsidRPr="00F8509F">
        <w:rPr>
          <w:b/>
          <w:i/>
          <w:color w:val="000000" w:themeColor="text1"/>
        </w:rPr>
        <w:sym w:font="Symbol" w:char="F02A"/>
      </w:r>
    </w:p>
    <w:p w14:paraId="4FE12F47" w14:textId="77777777" w:rsidR="00D42F2F" w:rsidRPr="001C4F9A" w:rsidRDefault="00D42F2F" w:rsidP="00D42F2F">
      <w:pPr>
        <w:pStyle w:val="Akapitzlist"/>
        <w:numPr>
          <w:ilvl w:val="0"/>
          <w:numId w:val="43"/>
        </w:numPr>
        <w:spacing w:line="360" w:lineRule="auto"/>
        <w:contextualSpacing/>
        <w:jc w:val="both"/>
      </w:pPr>
      <w:r w:rsidRPr="00F8509F">
        <w:rPr>
          <w:color w:val="000000" w:themeColor="text1"/>
        </w:rPr>
        <w:t>Oświadczam/oświadczamy, iż nie prowadzę/nie prowad</w:t>
      </w:r>
      <w:r w:rsidR="00D17E82">
        <w:rPr>
          <w:color w:val="000000" w:themeColor="text1"/>
        </w:rPr>
        <w:t xml:space="preserve">zimy działalności gospodarczej </w:t>
      </w:r>
      <w:r w:rsidRPr="00F8509F">
        <w:rPr>
          <w:color w:val="000000" w:themeColor="text1"/>
        </w:rPr>
        <w:t>i nie jestem/nie jesteśmy płatnikiem podatku od towarów i usług.</w:t>
      </w:r>
      <w:r w:rsidRPr="00F8509F">
        <w:t xml:space="preserve"> </w:t>
      </w:r>
      <w:r w:rsidRPr="00F8509F">
        <w:rPr>
          <w:b/>
        </w:rPr>
        <w:sym w:font="Symbol" w:char="F02A"/>
      </w:r>
    </w:p>
    <w:p w14:paraId="0CDF949B" w14:textId="77777777" w:rsidR="00D42F2F" w:rsidRDefault="00D42F2F" w:rsidP="00D42F2F">
      <w:pPr>
        <w:pStyle w:val="Akapitzlist"/>
        <w:numPr>
          <w:ilvl w:val="0"/>
          <w:numId w:val="43"/>
        </w:numPr>
        <w:spacing w:line="360" w:lineRule="auto"/>
        <w:contextualSpacing/>
        <w:jc w:val="both"/>
      </w:pPr>
      <w:r w:rsidRPr="00F8509F">
        <w:t>Oświadczam/Oświadczamy, że wypełniłem/wypełniliśmy obowiązki informacyjne przewidziane w art. 13 lub art. 14 RODO wobec osób fizycznych, od których dane osobowe bezpośrednio lub pośrednio pozyskałem w celu ubiegania się o udzielenie zamówienia publicznego w niniejszym postępowaniu. **</w:t>
      </w:r>
    </w:p>
    <w:p w14:paraId="7854C1AB" w14:textId="77777777" w:rsidR="00D42F2F" w:rsidRPr="00333563" w:rsidRDefault="00D42F2F" w:rsidP="00D42F2F">
      <w:pPr>
        <w:pStyle w:val="Akapitzlist"/>
        <w:numPr>
          <w:ilvl w:val="0"/>
          <w:numId w:val="43"/>
        </w:numPr>
        <w:spacing w:line="360" w:lineRule="auto"/>
        <w:ind w:left="714" w:hanging="357"/>
        <w:contextualSpacing/>
        <w:jc w:val="both"/>
      </w:pPr>
      <w:r w:rsidRPr="00A54257">
        <w:t>Oświadczam, że nie podlegam wykluczeniu z postępowania na podstawie art. 7 ust.</w:t>
      </w:r>
      <w:r>
        <w:t xml:space="preserve"> </w:t>
      </w:r>
      <w:r w:rsidRPr="00A54257">
        <w:t>1 ustawy z dnia 13 kwietnia 2022 r. o szczególnych rozwiązaniach w zakresie przeciwdziałania wspieraniu agresji na Ukrainę oraz służących ochronie bezpieczeństwa narodowego</w:t>
      </w:r>
      <w:r w:rsidR="00D17E82">
        <w:t>.</w:t>
      </w:r>
    </w:p>
    <w:p w14:paraId="6696A246" w14:textId="77777777" w:rsidR="00D42F2F" w:rsidRPr="00DD55B6" w:rsidRDefault="00D42F2F" w:rsidP="00D42F2F">
      <w:pPr>
        <w:pStyle w:val="Tekstpodstawowy"/>
        <w:numPr>
          <w:ilvl w:val="0"/>
          <w:numId w:val="43"/>
        </w:numPr>
        <w:spacing w:after="0" w:line="360" w:lineRule="auto"/>
        <w:ind w:left="714" w:hanging="357"/>
        <w:jc w:val="both"/>
        <w:rPr>
          <w:i/>
        </w:rPr>
      </w:pPr>
      <w:r w:rsidRPr="00F8509F">
        <w:t>Wyrażam zgodę na przetwarzanie danych osobowych do celów związanych z niniejszym postępowaniem w takim zakresie, w jakim jest to niezbędne dla jego należytego zrealizowania.</w:t>
      </w:r>
    </w:p>
    <w:p w14:paraId="3BDC39A9" w14:textId="77777777" w:rsidR="00DD55B6" w:rsidRPr="00DD55B6" w:rsidRDefault="00DD55B6" w:rsidP="00DD55B6">
      <w:pPr>
        <w:pStyle w:val="Tekstpodstawowy"/>
        <w:numPr>
          <w:ilvl w:val="0"/>
          <w:numId w:val="43"/>
        </w:numPr>
        <w:spacing w:after="0" w:line="360" w:lineRule="auto"/>
        <w:ind w:left="714" w:hanging="357"/>
        <w:jc w:val="both"/>
        <w:rPr>
          <w:i/>
        </w:rPr>
      </w:pPr>
      <w:r w:rsidRPr="00DD55B6">
        <w:rPr>
          <w:b/>
        </w:rPr>
        <w:t xml:space="preserve">Informuję/my, że zgodnie z przepisami o podatku od towarów i usług wybór mojej/ naszej oferty </w:t>
      </w:r>
      <w:r w:rsidRPr="00DD55B6">
        <w:rPr>
          <w:b/>
          <w:u w:val="single"/>
        </w:rPr>
        <w:t>(należy zaznaczyć właściwy kwadrat):</w:t>
      </w:r>
    </w:p>
    <w:p w14:paraId="0A9CE742" w14:textId="77777777" w:rsidR="00DD55B6" w:rsidRPr="00DD55B6" w:rsidRDefault="00DD55B6" w:rsidP="00DD55B6">
      <w:pPr>
        <w:ind w:left="284"/>
        <w:jc w:val="both"/>
        <w:rPr>
          <w:b/>
          <w:sz w:val="10"/>
        </w:rPr>
      </w:pPr>
    </w:p>
    <w:p w14:paraId="406080CE" w14:textId="77777777" w:rsidR="00DD55B6" w:rsidRPr="00DD55B6" w:rsidRDefault="00A6566E" w:rsidP="00D17E82">
      <w:pPr>
        <w:ind w:left="709"/>
        <w:jc w:val="both"/>
      </w:pPr>
      <w:r w:rsidRPr="00DD55B6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D55B6" w:rsidRPr="00DD55B6">
        <w:rPr>
          <w:bCs/>
        </w:rPr>
        <w:instrText xml:space="preserve"> FORMCHECKBOX </w:instrText>
      </w:r>
      <w:r w:rsidRPr="00DD55B6">
        <w:rPr>
          <w:bCs/>
          <w:lang w:val="en-GB"/>
        </w:rPr>
      </w:r>
      <w:r w:rsidRPr="00DD55B6">
        <w:rPr>
          <w:bCs/>
          <w:lang w:val="en-GB"/>
        </w:rPr>
        <w:fldChar w:fldCharType="separate"/>
      </w:r>
      <w:r w:rsidRPr="00DD55B6">
        <w:rPr>
          <w:bCs/>
          <w:lang w:val="en-GB"/>
        </w:rPr>
        <w:fldChar w:fldCharType="end"/>
      </w:r>
      <w:r w:rsidR="00DD55B6" w:rsidRPr="00DD55B6">
        <w:rPr>
          <w:bCs/>
        </w:rPr>
        <w:t xml:space="preserve">   </w:t>
      </w:r>
      <w:r w:rsidR="00C0244E">
        <w:rPr>
          <w:bCs/>
        </w:rPr>
        <w:t xml:space="preserve">  </w:t>
      </w:r>
      <w:r w:rsidR="00DD55B6" w:rsidRPr="00DD55B6">
        <w:rPr>
          <w:b/>
        </w:rPr>
        <w:t>nie będzie</w:t>
      </w:r>
      <w:r w:rsidR="00DD55B6" w:rsidRPr="00DD55B6">
        <w:t xml:space="preserve"> prowadzić do powstania u zamawiającego obowiązku podatkowego</w:t>
      </w:r>
      <w:r w:rsidR="00C0244E">
        <w:t>,</w:t>
      </w:r>
    </w:p>
    <w:p w14:paraId="513A30A8" w14:textId="77777777" w:rsidR="00DD55B6" w:rsidRPr="00DD55B6" w:rsidRDefault="00A6566E" w:rsidP="00D17E82">
      <w:pPr>
        <w:ind w:left="709"/>
        <w:jc w:val="both"/>
      </w:pPr>
      <w:r w:rsidRPr="00DD55B6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D55B6" w:rsidRPr="00DD55B6">
        <w:rPr>
          <w:bCs/>
        </w:rPr>
        <w:instrText xml:space="preserve"> FORMCHECKBOX </w:instrText>
      </w:r>
      <w:r w:rsidRPr="00DD55B6">
        <w:rPr>
          <w:bCs/>
          <w:lang w:val="en-GB"/>
        </w:rPr>
      </w:r>
      <w:r w:rsidRPr="00DD55B6">
        <w:rPr>
          <w:bCs/>
          <w:lang w:val="en-GB"/>
        </w:rPr>
        <w:fldChar w:fldCharType="separate"/>
      </w:r>
      <w:r w:rsidRPr="00DD55B6">
        <w:rPr>
          <w:bCs/>
          <w:lang w:val="en-GB"/>
        </w:rPr>
        <w:fldChar w:fldCharType="end"/>
      </w:r>
      <w:r w:rsidR="00DD55B6" w:rsidRPr="00DD55B6">
        <w:rPr>
          <w:bCs/>
        </w:rPr>
        <w:t xml:space="preserve">   </w:t>
      </w:r>
      <w:r w:rsidR="00DD55B6" w:rsidRPr="00DD55B6">
        <w:rPr>
          <w:b/>
        </w:rPr>
        <w:t>będzie</w:t>
      </w:r>
      <w:r w:rsidR="00DD55B6" w:rsidRPr="00DD55B6">
        <w:t xml:space="preserve"> prowadzić do powstania u zamawiającego obowiązku podatkowego w następującym</w:t>
      </w:r>
      <w:r w:rsidR="00492369">
        <w:t xml:space="preserve"> </w:t>
      </w:r>
      <w:r w:rsidR="00DD55B6" w:rsidRPr="00DD55B6">
        <w:t>zakresie:</w:t>
      </w:r>
    </w:p>
    <w:p w14:paraId="4069845C" w14:textId="77777777" w:rsidR="00DD55B6" w:rsidRPr="009075D7" w:rsidRDefault="00DD55B6" w:rsidP="00DD55B6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DD55B6" w:rsidRPr="00D268A5" w14:paraId="01B9822E" w14:textId="77777777" w:rsidTr="00954F41">
        <w:tc>
          <w:tcPr>
            <w:tcW w:w="3544" w:type="dxa"/>
            <w:shd w:val="pct12" w:color="auto" w:fill="auto"/>
            <w:vAlign w:val="center"/>
          </w:tcPr>
          <w:p w14:paraId="2B078368" w14:textId="77777777" w:rsidR="00DD55B6" w:rsidRPr="009075D7" w:rsidRDefault="00DD55B6" w:rsidP="00954F41">
            <w:pPr>
              <w:pStyle w:val="Tekstpodstawowy3"/>
              <w:jc w:val="center"/>
              <w:rPr>
                <w:rFonts w:ascii="Cambria" w:hAnsi="Cambria"/>
                <w:sz w:val="16"/>
              </w:rPr>
            </w:pPr>
            <w:r w:rsidRPr="009075D7">
              <w:rPr>
                <w:rFonts w:ascii="Cambria" w:hAnsi="Cambria"/>
                <w:sz w:val="16"/>
              </w:rPr>
              <w:t xml:space="preserve">Nazwa (rodzaj) towaru lub </w:t>
            </w:r>
            <w:proofErr w:type="gramStart"/>
            <w:r w:rsidRPr="009075D7">
              <w:rPr>
                <w:rFonts w:ascii="Cambria" w:hAnsi="Cambria"/>
                <w:sz w:val="16"/>
              </w:rPr>
              <w:t>usług</w:t>
            </w:r>
            <w:proofErr w:type="gramEnd"/>
            <w:r w:rsidRPr="009075D7">
              <w:rPr>
                <w:rFonts w:ascii="Cambria" w:hAnsi="Cambria"/>
                <w:sz w:val="16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5A48F948" w14:textId="77777777" w:rsidR="00DD55B6" w:rsidRPr="009075D7" w:rsidRDefault="00DD55B6" w:rsidP="00954F41">
            <w:pPr>
              <w:pStyle w:val="Tekstpodstawowy3"/>
              <w:jc w:val="center"/>
              <w:rPr>
                <w:rFonts w:ascii="Cambria" w:hAnsi="Cambria"/>
                <w:sz w:val="16"/>
              </w:rPr>
            </w:pPr>
            <w:r w:rsidRPr="009075D7">
              <w:rPr>
                <w:rFonts w:ascii="Cambria" w:hAnsi="Cambria"/>
                <w:sz w:val="16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14:paraId="3C902A74" w14:textId="77777777" w:rsidR="00DD55B6" w:rsidRPr="009075D7" w:rsidRDefault="00DD55B6" w:rsidP="00954F41">
            <w:pPr>
              <w:pStyle w:val="Tekstpodstawowy3"/>
              <w:jc w:val="center"/>
              <w:rPr>
                <w:rFonts w:ascii="Cambria" w:hAnsi="Cambria"/>
                <w:sz w:val="16"/>
              </w:rPr>
            </w:pPr>
            <w:r w:rsidRPr="009075D7">
              <w:rPr>
                <w:rFonts w:ascii="Cambria" w:hAnsi="Cambria"/>
                <w:sz w:val="16"/>
              </w:rPr>
              <w:t>Stawka podatku od towarów i usług, która zgodnie z wiedzą wykonawcy, będzie miała zastosowanie.</w:t>
            </w:r>
          </w:p>
        </w:tc>
      </w:tr>
      <w:tr w:rsidR="00DD55B6" w:rsidRPr="00D268A5" w14:paraId="65F5BA93" w14:textId="77777777" w:rsidTr="00954F41">
        <w:tc>
          <w:tcPr>
            <w:tcW w:w="3544" w:type="dxa"/>
          </w:tcPr>
          <w:p w14:paraId="44C3D09D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  <w:tc>
          <w:tcPr>
            <w:tcW w:w="2835" w:type="dxa"/>
          </w:tcPr>
          <w:p w14:paraId="2726EFD4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</w:tcPr>
          <w:p w14:paraId="1BCB6BDD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</w:tr>
      <w:tr w:rsidR="00DD55B6" w:rsidRPr="00D268A5" w14:paraId="5E36483C" w14:textId="77777777" w:rsidTr="00954F41">
        <w:tc>
          <w:tcPr>
            <w:tcW w:w="3544" w:type="dxa"/>
          </w:tcPr>
          <w:p w14:paraId="1F038993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  <w:tc>
          <w:tcPr>
            <w:tcW w:w="2835" w:type="dxa"/>
          </w:tcPr>
          <w:p w14:paraId="65C17CA7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</w:tcPr>
          <w:p w14:paraId="4AD811F9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</w:tr>
    </w:tbl>
    <w:p w14:paraId="637E0A46" w14:textId="77777777" w:rsidR="00DD55B6" w:rsidRDefault="00DD55B6" w:rsidP="00DD55B6">
      <w:pPr>
        <w:pStyle w:val="Tekstpodstawowy3"/>
        <w:rPr>
          <w:rFonts w:ascii="Cambria" w:hAnsi="Cambria"/>
          <w:sz w:val="12"/>
        </w:rPr>
      </w:pPr>
    </w:p>
    <w:p w14:paraId="755D0F85" w14:textId="77777777" w:rsidR="00DD55B6" w:rsidRPr="00DD55B6" w:rsidRDefault="00DD55B6" w:rsidP="00DD55B6">
      <w:pPr>
        <w:ind w:left="567"/>
        <w:jc w:val="both"/>
        <w:rPr>
          <w:rFonts w:ascii="Cambria" w:hAnsi="Cambria"/>
          <w:b/>
          <w:sz w:val="20"/>
          <w:szCs w:val="20"/>
        </w:rPr>
      </w:pPr>
      <w:r w:rsidRPr="00DD55B6">
        <w:rPr>
          <w:rFonts w:ascii="Cambria" w:hAnsi="Cambria"/>
          <w:b/>
          <w:sz w:val="20"/>
          <w:szCs w:val="20"/>
          <w:u w:val="single"/>
        </w:rPr>
        <w:t>Uwaga:</w:t>
      </w:r>
      <w:r w:rsidRPr="00DD55B6">
        <w:rPr>
          <w:rFonts w:ascii="Cambria" w:hAnsi="Cambria"/>
          <w:b/>
          <w:sz w:val="20"/>
          <w:szCs w:val="20"/>
        </w:rPr>
        <w:t xml:space="preserve"> </w:t>
      </w:r>
    </w:p>
    <w:p w14:paraId="0E295755" w14:textId="77777777" w:rsidR="00DD55B6" w:rsidRPr="00DD55B6" w:rsidRDefault="00DD55B6" w:rsidP="00DD55B6">
      <w:pPr>
        <w:ind w:left="567"/>
        <w:jc w:val="both"/>
        <w:rPr>
          <w:rFonts w:ascii="Cambria" w:hAnsi="Cambria"/>
          <w:sz w:val="20"/>
          <w:szCs w:val="20"/>
        </w:rPr>
      </w:pPr>
      <w:r w:rsidRPr="00DD55B6">
        <w:rPr>
          <w:rFonts w:ascii="Cambria" w:hAnsi="Cambria"/>
          <w:sz w:val="20"/>
          <w:szCs w:val="20"/>
        </w:rPr>
        <w:t>W przypadku, gdy wykonawca nie wypełni niniejszych danych, zamawiający uzna, iż nie zachodzi obowiązek podatkowy.</w:t>
      </w:r>
    </w:p>
    <w:p w14:paraId="63080EA6" w14:textId="77777777" w:rsidR="00DD55B6" w:rsidRPr="00D42F2F" w:rsidRDefault="00DD55B6" w:rsidP="00DD55B6">
      <w:pPr>
        <w:pStyle w:val="Tekstpodstawowy"/>
        <w:spacing w:after="0" w:line="360" w:lineRule="auto"/>
        <w:ind w:left="714"/>
        <w:jc w:val="both"/>
        <w:rPr>
          <w:i/>
        </w:rPr>
      </w:pPr>
    </w:p>
    <w:p w14:paraId="4726EE0A" w14:textId="77777777" w:rsidR="00D42F2F" w:rsidRPr="00D42F2F" w:rsidRDefault="00D42F2F" w:rsidP="00D42F2F">
      <w:pPr>
        <w:pStyle w:val="Tekstpodstawowy"/>
        <w:numPr>
          <w:ilvl w:val="0"/>
          <w:numId w:val="43"/>
        </w:numPr>
        <w:spacing w:after="0" w:line="360" w:lineRule="auto"/>
        <w:ind w:left="714" w:hanging="357"/>
        <w:jc w:val="both"/>
        <w:rPr>
          <w:i/>
        </w:rPr>
      </w:pPr>
      <w:r w:rsidRPr="00D42F2F">
        <w:t>Podwykonawcom zamierzam powierzyć wykonanie następujących części zamówienia</w:t>
      </w:r>
      <w:r w:rsidRPr="00D42F2F">
        <w:rPr>
          <w:rStyle w:val="Odwoanieprzypisudolnego"/>
        </w:rPr>
        <w:footnoteReference w:id="1"/>
      </w:r>
      <w:r w:rsidRPr="00D42F2F">
        <w:t>:</w:t>
      </w:r>
    </w:p>
    <w:p w14:paraId="3B86D983" w14:textId="77777777" w:rsidR="00D42F2F" w:rsidRPr="00D42F2F" w:rsidRDefault="00D42F2F" w:rsidP="00D42F2F">
      <w:pPr>
        <w:pStyle w:val="Akapitzlist"/>
        <w:numPr>
          <w:ilvl w:val="0"/>
          <w:numId w:val="39"/>
        </w:numPr>
        <w:spacing w:line="276" w:lineRule="auto"/>
        <w:contextualSpacing/>
      </w:pPr>
      <w:r w:rsidRPr="00D42F2F">
        <w:t>Podwykonawca:</w:t>
      </w:r>
      <w:r>
        <w:t xml:space="preserve"> ……………………………</w:t>
      </w:r>
    </w:p>
    <w:p w14:paraId="3F53554D" w14:textId="77777777" w:rsidR="00D42F2F" w:rsidRDefault="00D42F2F" w:rsidP="00D42F2F">
      <w:pPr>
        <w:pStyle w:val="Akapitzlist"/>
        <w:numPr>
          <w:ilvl w:val="0"/>
          <w:numId w:val="39"/>
        </w:numPr>
        <w:spacing w:line="276" w:lineRule="auto"/>
        <w:contextualSpacing/>
      </w:pPr>
      <w:r w:rsidRPr="00D42F2F">
        <w:t>Podwykonawca:</w:t>
      </w:r>
      <w:r>
        <w:t xml:space="preserve"> ……………………………</w:t>
      </w:r>
    </w:p>
    <w:p w14:paraId="7AFC3539" w14:textId="77777777" w:rsidR="00D42F2F" w:rsidRPr="00F8509F" w:rsidRDefault="00D42F2F" w:rsidP="003A30D4">
      <w:pPr>
        <w:jc w:val="both"/>
      </w:pPr>
    </w:p>
    <w:p w14:paraId="3892CC23" w14:textId="77777777" w:rsidR="00D42F2F" w:rsidRPr="00F8509F" w:rsidRDefault="00D42F2F" w:rsidP="00D42F2F">
      <w:pPr>
        <w:ind w:left="360"/>
        <w:jc w:val="both"/>
      </w:pPr>
      <w:r w:rsidRPr="00F8509F">
        <w:t xml:space="preserve">                                                                                     ............................................................</w:t>
      </w:r>
    </w:p>
    <w:p w14:paraId="72AE1B13" w14:textId="77777777" w:rsidR="00D42F2F" w:rsidRDefault="00D42F2F" w:rsidP="00D42F2F">
      <w:pPr>
        <w:ind w:left="360"/>
        <w:jc w:val="both"/>
      </w:pPr>
      <w:r w:rsidRPr="00F8509F">
        <w:tab/>
        <w:t xml:space="preserve">                                                                                        podpis osoby upoważnionej</w:t>
      </w:r>
    </w:p>
    <w:p w14:paraId="1C51A93B" w14:textId="77777777" w:rsidR="00D17E82" w:rsidRDefault="00D17E82" w:rsidP="00D42F2F">
      <w:pPr>
        <w:ind w:left="360"/>
        <w:jc w:val="both"/>
      </w:pPr>
    </w:p>
    <w:p w14:paraId="03D603B2" w14:textId="77777777" w:rsidR="00D17E82" w:rsidRDefault="00D17E82" w:rsidP="00D17E82">
      <w:pPr>
        <w:tabs>
          <w:tab w:val="left" w:pos="3969"/>
        </w:tabs>
        <w:suppressAutoHyphens/>
        <w:autoSpaceDE w:val="0"/>
        <w:jc w:val="both"/>
        <w:rPr>
          <w:rFonts w:cs="Calibri"/>
          <w:i/>
          <w:iCs/>
          <w:sz w:val="20"/>
          <w:szCs w:val="20"/>
          <w:lang w:eastAsia="zh-CN"/>
        </w:rPr>
      </w:pPr>
      <w:r>
        <w:rPr>
          <w:rFonts w:cstheme="minorHAnsi"/>
          <w:b/>
          <w:bCs/>
          <w:sz w:val="20"/>
          <w:szCs w:val="20"/>
          <w:lang w:eastAsia="zh-CN"/>
        </w:rPr>
        <w:t xml:space="preserve">UWAGA! </w:t>
      </w:r>
    </w:p>
    <w:p w14:paraId="44586D2D" w14:textId="77777777" w:rsidR="00D17E82" w:rsidRPr="00422B9A" w:rsidRDefault="00D17E82" w:rsidP="00D17E82">
      <w:pPr>
        <w:suppressAutoHyphens/>
        <w:jc w:val="both"/>
        <w:rPr>
          <w:rFonts w:cstheme="minorHAnsi"/>
          <w:b/>
          <w:bCs/>
          <w:sz w:val="20"/>
          <w:szCs w:val="20"/>
          <w:lang w:eastAsia="zh-CN"/>
        </w:rPr>
      </w:pPr>
      <w:r>
        <w:rPr>
          <w:rFonts w:cs="Calibri"/>
          <w:b/>
          <w:sz w:val="20"/>
          <w:szCs w:val="20"/>
          <w:lang w:eastAsia="zh-CN"/>
        </w:rPr>
        <w:t>Formularz oferty winien być sporządzony pod rygorem nieważności, w formie elektronicznej lub w postaci elektronicznej opatrzonej podpisem zaufanym lub podpisem osobistym Wykonawcy/ osoby upoważnionej.</w:t>
      </w:r>
    </w:p>
    <w:p w14:paraId="0F6122F4" w14:textId="77777777" w:rsidR="00D17E82" w:rsidRPr="00F8509F" w:rsidRDefault="00D17E82" w:rsidP="00D42F2F">
      <w:pPr>
        <w:ind w:left="360"/>
        <w:jc w:val="both"/>
        <w:rPr>
          <w:bCs/>
        </w:rPr>
      </w:pPr>
    </w:p>
    <w:p w14:paraId="1C86A8AF" w14:textId="77777777" w:rsidR="00D42F2F" w:rsidRDefault="00D42F2F" w:rsidP="00D42F2F"/>
    <w:p w14:paraId="75020455" w14:textId="77777777" w:rsidR="00D42F2F" w:rsidRPr="00511E3B" w:rsidRDefault="00D42F2F" w:rsidP="00D42F2F">
      <w:pPr>
        <w:pStyle w:val="Tekstpodstawowy"/>
        <w:rPr>
          <w:rFonts w:asciiTheme="minorHAnsi" w:hAnsiTheme="minorHAnsi"/>
          <w:bCs/>
          <w:i/>
          <w:iCs/>
          <w:sz w:val="18"/>
          <w:szCs w:val="18"/>
        </w:rPr>
      </w:pPr>
      <w:r w:rsidRPr="00511E3B">
        <w:rPr>
          <w:sz w:val="18"/>
          <w:szCs w:val="18"/>
        </w:rPr>
        <w:t xml:space="preserve">*  </w:t>
      </w:r>
      <w:r w:rsidRPr="00511E3B">
        <w:rPr>
          <w:bCs/>
          <w:i/>
          <w:iCs/>
          <w:sz w:val="18"/>
          <w:szCs w:val="18"/>
        </w:rPr>
        <w:t>Niewłaściwe skreślić</w:t>
      </w:r>
    </w:p>
    <w:p w14:paraId="696D2B03" w14:textId="77777777" w:rsidR="00D42F2F" w:rsidRDefault="00D42F2F" w:rsidP="00D42F2F">
      <w:pPr>
        <w:pStyle w:val="Tekstpodstawowy"/>
        <w:ind w:left="284" w:hanging="284"/>
        <w:jc w:val="both"/>
        <w:rPr>
          <w:bCs/>
          <w:i/>
          <w:iCs/>
          <w:sz w:val="18"/>
          <w:szCs w:val="18"/>
        </w:rPr>
      </w:pPr>
      <w:r w:rsidRPr="00511E3B">
        <w:rPr>
          <w:bCs/>
          <w:iCs/>
          <w:sz w:val="18"/>
          <w:szCs w:val="18"/>
        </w:rPr>
        <w:t xml:space="preserve">** </w:t>
      </w:r>
      <w:r w:rsidRPr="00511E3B">
        <w:rPr>
          <w:bCs/>
          <w:i/>
          <w:iCs/>
          <w:sz w:val="18"/>
          <w:szCs w:val="18"/>
        </w:rPr>
        <w:t xml:space="preserve">W </w:t>
      </w:r>
      <w:proofErr w:type="gramStart"/>
      <w:r w:rsidRPr="00511E3B">
        <w:rPr>
          <w:bCs/>
          <w:i/>
          <w:iCs/>
          <w:sz w:val="18"/>
          <w:szCs w:val="18"/>
        </w:rPr>
        <w:t>przypadku</w:t>
      </w:r>
      <w:proofErr w:type="gramEnd"/>
      <w:r w:rsidRPr="00511E3B">
        <w:rPr>
          <w:bCs/>
          <w:i/>
          <w:iCs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17EEEE" w14:textId="77777777" w:rsidR="00D42F2F" w:rsidRPr="00C60148" w:rsidRDefault="00D42F2F" w:rsidP="00D90493">
      <w:pPr>
        <w:spacing w:before="240" w:after="198" w:line="276" w:lineRule="auto"/>
        <w:ind w:right="5"/>
        <w:jc w:val="center"/>
        <w:rPr>
          <w:rFonts w:asciiTheme="minorHAnsi" w:eastAsiaTheme="minorHAnsi" w:hAnsiTheme="minorHAnsi" w:cstheme="minorHAnsi"/>
          <w:b/>
          <w:strike/>
          <w:lang w:eastAsia="en-US"/>
        </w:rPr>
      </w:pPr>
    </w:p>
    <w:p w14:paraId="5D35D5F5" w14:textId="77777777" w:rsidR="008A4EE9" w:rsidRDefault="008A4EE9" w:rsidP="008A4EE9">
      <w:pPr>
        <w:spacing w:line="276" w:lineRule="auto"/>
        <w:ind w:left="540"/>
        <w:rPr>
          <w:rFonts w:asciiTheme="minorHAnsi" w:hAnsiTheme="minorHAnsi" w:cstheme="minorHAnsi"/>
          <w:i/>
          <w:iCs/>
        </w:rPr>
      </w:pPr>
    </w:p>
    <w:p w14:paraId="755E0C5D" w14:textId="77777777" w:rsidR="008C55CD" w:rsidRPr="00D90493" w:rsidRDefault="008C55CD" w:rsidP="00D90493">
      <w:pPr>
        <w:spacing w:line="276" w:lineRule="auto"/>
        <w:ind w:left="540"/>
        <w:rPr>
          <w:rFonts w:asciiTheme="minorHAnsi" w:hAnsiTheme="minorHAnsi" w:cstheme="minorHAnsi"/>
          <w:b/>
          <w:bCs/>
        </w:rPr>
      </w:pPr>
    </w:p>
    <w:sectPr w:rsidR="008C55CD" w:rsidRPr="00D90493" w:rsidSect="00B6694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5B0CC" w14:textId="77777777" w:rsidR="00FE6840" w:rsidRDefault="00FE6840">
      <w:r>
        <w:separator/>
      </w:r>
    </w:p>
  </w:endnote>
  <w:endnote w:type="continuationSeparator" w:id="0">
    <w:p w14:paraId="7BFD906F" w14:textId="77777777" w:rsidR="00FE6840" w:rsidRDefault="00FE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032606"/>
      <w:docPartObj>
        <w:docPartGallery w:val="Page Numbers (Bottom of Page)"/>
        <w:docPartUnique/>
      </w:docPartObj>
    </w:sdtPr>
    <w:sdtEndPr/>
    <w:sdtContent>
      <w:sdt>
        <w:sdtPr>
          <w:id w:val="-964491147"/>
          <w:docPartObj>
            <w:docPartGallery w:val="Page Numbers (Top of Page)"/>
            <w:docPartUnique/>
          </w:docPartObj>
        </w:sdtPr>
        <w:sdtEndPr/>
        <w:sdtContent>
          <w:p w14:paraId="61B2F30B" w14:textId="77777777" w:rsidR="000571EE" w:rsidRDefault="000571EE">
            <w:pPr>
              <w:pStyle w:val="Stopka"/>
              <w:jc w:val="center"/>
            </w:pPr>
            <w:r>
              <w:t xml:space="preserve">Strona </w:t>
            </w:r>
            <w:r w:rsidR="00A6566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6566E">
              <w:rPr>
                <w:b/>
                <w:bCs/>
              </w:rPr>
              <w:fldChar w:fldCharType="separate"/>
            </w:r>
            <w:r w:rsidR="00D17E82">
              <w:rPr>
                <w:b/>
                <w:bCs/>
                <w:noProof/>
              </w:rPr>
              <w:t>3</w:t>
            </w:r>
            <w:r w:rsidR="00A6566E">
              <w:rPr>
                <w:b/>
                <w:bCs/>
              </w:rPr>
              <w:fldChar w:fldCharType="end"/>
            </w:r>
            <w:r>
              <w:t xml:space="preserve"> z </w:t>
            </w:r>
            <w:r w:rsidR="00A6566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6566E">
              <w:rPr>
                <w:b/>
                <w:bCs/>
              </w:rPr>
              <w:fldChar w:fldCharType="separate"/>
            </w:r>
            <w:r w:rsidR="00D17E82">
              <w:rPr>
                <w:b/>
                <w:bCs/>
                <w:noProof/>
              </w:rPr>
              <w:t>3</w:t>
            </w:r>
            <w:r w:rsidR="00A6566E">
              <w:rPr>
                <w:b/>
                <w:bCs/>
              </w:rPr>
              <w:fldChar w:fldCharType="end"/>
            </w:r>
          </w:p>
        </w:sdtContent>
      </w:sdt>
    </w:sdtContent>
  </w:sdt>
  <w:p w14:paraId="2922DD51" w14:textId="77777777" w:rsidR="000571EE" w:rsidRDefault="000571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9017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DF5201B" w14:textId="77777777" w:rsidR="000571EE" w:rsidRDefault="000571EE">
            <w:pPr>
              <w:pStyle w:val="Stopka"/>
              <w:jc w:val="center"/>
            </w:pPr>
            <w:r>
              <w:t xml:space="preserve">Strona </w:t>
            </w:r>
            <w:r w:rsidR="00A6566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6566E">
              <w:rPr>
                <w:b/>
                <w:bCs/>
              </w:rPr>
              <w:fldChar w:fldCharType="separate"/>
            </w:r>
            <w:r w:rsidR="00D17E82">
              <w:rPr>
                <w:b/>
                <w:bCs/>
                <w:noProof/>
              </w:rPr>
              <w:t>1</w:t>
            </w:r>
            <w:r w:rsidR="00A6566E">
              <w:rPr>
                <w:b/>
                <w:bCs/>
              </w:rPr>
              <w:fldChar w:fldCharType="end"/>
            </w:r>
            <w:r>
              <w:t xml:space="preserve"> z </w:t>
            </w:r>
            <w:r w:rsidR="00A6566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6566E">
              <w:rPr>
                <w:b/>
                <w:bCs/>
              </w:rPr>
              <w:fldChar w:fldCharType="separate"/>
            </w:r>
            <w:r w:rsidR="00D17E82">
              <w:rPr>
                <w:b/>
                <w:bCs/>
                <w:noProof/>
              </w:rPr>
              <w:t>3</w:t>
            </w:r>
            <w:r w:rsidR="00A6566E">
              <w:rPr>
                <w:b/>
                <w:bCs/>
              </w:rPr>
              <w:fldChar w:fldCharType="end"/>
            </w:r>
          </w:p>
        </w:sdtContent>
      </w:sdt>
    </w:sdtContent>
  </w:sdt>
  <w:p w14:paraId="4FDD990E" w14:textId="77777777" w:rsidR="006145AA" w:rsidRDefault="00614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A54C2" w14:textId="77777777" w:rsidR="00FE6840" w:rsidRDefault="00FE6840">
      <w:r>
        <w:separator/>
      </w:r>
    </w:p>
  </w:footnote>
  <w:footnote w:type="continuationSeparator" w:id="0">
    <w:p w14:paraId="4FBE78D1" w14:textId="77777777" w:rsidR="00FE6840" w:rsidRDefault="00FE6840">
      <w:r>
        <w:continuationSeparator/>
      </w:r>
    </w:p>
  </w:footnote>
  <w:footnote w:id="1">
    <w:p w14:paraId="11BA7F5C" w14:textId="77777777" w:rsidR="00D42F2F" w:rsidRDefault="00D42F2F" w:rsidP="00D42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2348">
        <w:rPr>
          <w:rFonts w:ascii="Arial" w:hAnsi="Arial" w:cs="Arial"/>
          <w:sz w:val="18"/>
          <w:szCs w:val="18"/>
        </w:rPr>
        <w:t>Wypełnić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61910" w14:textId="77777777" w:rsidR="00187057" w:rsidRDefault="00D81083" w:rsidP="00D81083">
    <w:pPr>
      <w:pStyle w:val="Nagwek"/>
      <w:tabs>
        <w:tab w:val="clear" w:pos="4536"/>
        <w:tab w:val="clear" w:pos="9072"/>
        <w:tab w:val="left" w:pos="4064"/>
      </w:tabs>
    </w:pPr>
    <w:r>
      <w:tab/>
    </w:r>
  </w:p>
  <w:p w14:paraId="489C5B78" w14:textId="77777777" w:rsidR="00D81083" w:rsidRDefault="003A30D4" w:rsidP="003A30D4">
    <w:pPr>
      <w:pStyle w:val="Nagwek"/>
      <w:tabs>
        <w:tab w:val="clear" w:pos="4536"/>
        <w:tab w:val="clear" w:pos="9072"/>
        <w:tab w:val="left" w:pos="4064"/>
      </w:tabs>
      <w:jc w:val="center"/>
    </w:pPr>
    <w:r>
      <w:rPr>
        <w:noProof/>
      </w:rPr>
      <w:drawing>
        <wp:inline distT="0" distB="0" distL="0" distR="0" wp14:anchorId="3BF1AC5D" wp14:editId="416E30CB">
          <wp:extent cx="2043496" cy="578485"/>
          <wp:effectExtent l="0" t="0" r="0" b="0"/>
          <wp:docPr id="1772860513" name="Obraz 1" descr="Obraz zawierający tekst, zrzut ekranu, Jaskrawoniebieski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508780" name="Obraz 1" descr="Obraz zawierający tekst, zrzut ekranu, Jaskrawoniebieski, Czcionka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9555" cy="597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CC019" w14:textId="77777777" w:rsidR="00D90493" w:rsidRDefault="003A30D4" w:rsidP="003A30D4">
    <w:pPr>
      <w:pStyle w:val="Nagwek"/>
      <w:jc w:val="center"/>
    </w:pPr>
    <w:r>
      <w:rPr>
        <w:noProof/>
      </w:rPr>
      <w:drawing>
        <wp:inline distT="0" distB="0" distL="0" distR="0" wp14:anchorId="3B52C0C0" wp14:editId="70B959E4">
          <wp:extent cx="2043496" cy="578485"/>
          <wp:effectExtent l="0" t="0" r="0" b="0"/>
          <wp:docPr id="1326508780" name="Obraz 1" descr="Obraz zawierający tekst, zrzut ekranu, Jaskrawoniebieski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508780" name="Obraz 1" descr="Obraz zawierający tekst, zrzut ekranu, Jaskrawoniebieski, Czcionka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9555" cy="597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27F9343F"/>
    <w:multiLevelType w:val="hybridMultilevel"/>
    <w:tmpl w:val="8D020B60"/>
    <w:lvl w:ilvl="0" w:tplc="D6B0B360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4B4D8C"/>
    <w:multiLevelType w:val="hybridMultilevel"/>
    <w:tmpl w:val="F2F684FE"/>
    <w:lvl w:ilvl="0" w:tplc="D90897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30F72C63"/>
    <w:multiLevelType w:val="multilevel"/>
    <w:tmpl w:val="36D4F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32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7C42BE0"/>
    <w:multiLevelType w:val="hybridMultilevel"/>
    <w:tmpl w:val="B26C5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385279"/>
    <w:multiLevelType w:val="hybridMultilevel"/>
    <w:tmpl w:val="4252BF94"/>
    <w:lvl w:ilvl="0" w:tplc="006A1D9A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472940F1"/>
    <w:multiLevelType w:val="hybridMultilevel"/>
    <w:tmpl w:val="9B3E11C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5FFE4C79"/>
    <w:multiLevelType w:val="hybridMultilevel"/>
    <w:tmpl w:val="160E6C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3A60D4"/>
    <w:multiLevelType w:val="hybridMultilevel"/>
    <w:tmpl w:val="F75E9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3" w15:restartNumberingAfterBreak="0">
    <w:nsid w:val="70A7048F"/>
    <w:multiLevelType w:val="hybridMultilevel"/>
    <w:tmpl w:val="8CC4CE9C"/>
    <w:lvl w:ilvl="0" w:tplc="CFF8152C">
      <w:start w:val="1"/>
      <w:numFmt w:val="upperLetter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4F5155"/>
    <w:multiLevelType w:val="hybridMultilevel"/>
    <w:tmpl w:val="91EC6CB2"/>
    <w:lvl w:ilvl="0" w:tplc="4C0A93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533971"/>
    <w:multiLevelType w:val="hybridMultilevel"/>
    <w:tmpl w:val="DA24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238427">
    <w:abstractNumId w:val="26"/>
  </w:num>
  <w:num w:numId="2" w16cid:durableId="1654067875">
    <w:abstractNumId w:val="30"/>
  </w:num>
  <w:num w:numId="3" w16cid:durableId="645164778">
    <w:abstractNumId w:val="25"/>
  </w:num>
  <w:num w:numId="4" w16cid:durableId="542249996">
    <w:abstractNumId w:val="22"/>
  </w:num>
  <w:num w:numId="5" w16cid:durableId="1123618674">
    <w:abstractNumId w:val="26"/>
    <w:lvlOverride w:ilvl="0">
      <w:startOverride w:val="13"/>
    </w:lvlOverride>
    <w:lvlOverride w:ilvl="1">
      <w:startOverride w:val="3"/>
    </w:lvlOverride>
  </w:num>
  <w:num w:numId="6" w16cid:durableId="1096633554">
    <w:abstractNumId w:val="45"/>
  </w:num>
  <w:num w:numId="7" w16cid:durableId="1240947683">
    <w:abstractNumId w:val="20"/>
  </w:num>
  <w:num w:numId="8" w16cid:durableId="1152257166">
    <w:abstractNumId w:val="37"/>
  </w:num>
  <w:num w:numId="9" w16cid:durableId="1471169111">
    <w:abstractNumId w:val="32"/>
  </w:num>
  <w:num w:numId="10" w16cid:durableId="1695382242">
    <w:abstractNumId w:val="27"/>
  </w:num>
  <w:num w:numId="11" w16cid:durableId="1662125179">
    <w:abstractNumId w:val="24"/>
  </w:num>
  <w:num w:numId="12" w16cid:durableId="354966527">
    <w:abstractNumId w:val="0"/>
  </w:num>
  <w:num w:numId="13" w16cid:durableId="1900822407">
    <w:abstractNumId w:val="3"/>
  </w:num>
  <w:num w:numId="14" w16cid:durableId="982464139">
    <w:abstractNumId w:val="4"/>
  </w:num>
  <w:num w:numId="15" w16cid:durableId="1947423846">
    <w:abstractNumId w:val="5"/>
  </w:num>
  <w:num w:numId="16" w16cid:durableId="1306155980">
    <w:abstractNumId w:val="12"/>
  </w:num>
  <w:num w:numId="17" w16cid:durableId="1009020797">
    <w:abstractNumId w:val="36"/>
  </w:num>
  <w:num w:numId="18" w16cid:durableId="927081464">
    <w:abstractNumId w:val="17"/>
  </w:num>
  <w:num w:numId="19" w16cid:durableId="1107311356">
    <w:abstractNumId w:val="7"/>
  </w:num>
  <w:num w:numId="20" w16cid:durableId="1286156369">
    <w:abstractNumId w:val="8"/>
  </w:num>
  <w:num w:numId="21" w16cid:durableId="1289749554">
    <w:abstractNumId w:val="9"/>
  </w:num>
  <w:num w:numId="22" w16cid:durableId="1639452471">
    <w:abstractNumId w:val="10"/>
  </w:num>
  <w:num w:numId="23" w16cid:durableId="1271546675">
    <w:abstractNumId w:val="11"/>
  </w:num>
  <w:num w:numId="24" w16cid:durableId="1727142758">
    <w:abstractNumId w:val="14"/>
  </w:num>
  <w:num w:numId="25" w16cid:durableId="292754229">
    <w:abstractNumId w:val="15"/>
  </w:num>
  <w:num w:numId="26" w16cid:durableId="83307750">
    <w:abstractNumId w:val="16"/>
  </w:num>
  <w:num w:numId="27" w16cid:durableId="546069988">
    <w:abstractNumId w:val="38"/>
  </w:num>
  <w:num w:numId="28" w16cid:durableId="523910191">
    <w:abstractNumId w:val="42"/>
  </w:num>
  <w:num w:numId="29" w16cid:durableId="1435707598">
    <w:abstractNumId w:val="19"/>
  </w:num>
  <w:num w:numId="30" w16cid:durableId="1898515741">
    <w:abstractNumId w:val="23"/>
  </w:num>
  <w:num w:numId="31" w16cid:durableId="1707751522">
    <w:abstractNumId w:val="18"/>
  </w:num>
  <w:num w:numId="32" w16cid:durableId="30034359">
    <w:abstractNumId w:val="28"/>
  </w:num>
  <w:num w:numId="33" w16cid:durableId="1852522597">
    <w:abstractNumId w:val="39"/>
  </w:num>
  <w:num w:numId="34" w16cid:durableId="933512270">
    <w:abstractNumId w:val="40"/>
  </w:num>
  <w:num w:numId="35" w16cid:durableId="1671446475">
    <w:abstractNumId w:val="43"/>
  </w:num>
  <w:num w:numId="36" w16cid:durableId="1857040865">
    <w:abstractNumId w:val="34"/>
  </w:num>
  <w:num w:numId="37" w16cid:durableId="1567567600">
    <w:abstractNumId w:val="41"/>
  </w:num>
  <w:num w:numId="38" w16cid:durableId="782115914">
    <w:abstractNumId w:val="31"/>
  </w:num>
  <w:num w:numId="39" w16cid:durableId="2048329579">
    <w:abstractNumId w:val="33"/>
  </w:num>
  <w:num w:numId="40" w16cid:durableId="792287350">
    <w:abstractNumId w:val="46"/>
  </w:num>
  <w:num w:numId="41" w16cid:durableId="1821382317">
    <w:abstractNumId w:val="47"/>
  </w:num>
  <w:num w:numId="42" w16cid:durableId="120601750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23163619">
    <w:abstractNumId w:val="29"/>
  </w:num>
  <w:num w:numId="44" w16cid:durableId="1543784454">
    <w:abstractNumId w:val="35"/>
  </w:num>
  <w:num w:numId="45" w16cid:durableId="582102373">
    <w:abstractNumId w:val="44"/>
  </w:num>
  <w:num w:numId="46" w16cid:durableId="1596475082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520"/>
    <w:rsid w:val="00001425"/>
    <w:rsid w:val="000026CA"/>
    <w:rsid w:val="0000299F"/>
    <w:rsid w:val="000067E5"/>
    <w:rsid w:val="000177EA"/>
    <w:rsid w:val="0001789C"/>
    <w:rsid w:val="00024535"/>
    <w:rsid w:val="000335B3"/>
    <w:rsid w:val="00035153"/>
    <w:rsid w:val="00036B45"/>
    <w:rsid w:val="00040D3C"/>
    <w:rsid w:val="000411AD"/>
    <w:rsid w:val="00042348"/>
    <w:rsid w:val="000471B4"/>
    <w:rsid w:val="00047B88"/>
    <w:rsid w:val="00055C79"/>
    <w:rsid w:val="000571EE"/>
    <w:rsid w:val="0005779B"/>
    <w:rsid w:val="000605FE"/>
    <w:rsid w:val="0006108E"/>
    <w:rsid w:val="00061672"/>
    <w:rsid w:val="00064D2E"/>
    <w:rsid w:val="000768F0"/>
    <w:rsid w:val="000819BA"/>
    <w:rsid w:val="00082134"/>
    <w:rsid w:val="00086D89"/>
    <w:rsid w:val="00087F08"/>
    <w:rsid w:val="00093F74"/>
    <w:rsid w:val="00094B2E"/>
    <w:rsid w:val="00095BA1"/>
    <w:rsid w:val="00096986"/>
    <w:rsid w:val="00097990"/>
    <w:rsid w:val="000A46A1"/>
    <w:rsid w:val="000A7FE6"/>
    <w:rsid w:val="000B08A9"/>
    <w:rsid w:val="000B145A"/>
    <w:rsid w:val="000B252E"/>
    <w:rsid w:val="000B2969"/>
    <w:rsid w:val="000B2A17"/>
    <w:rsid w:val="000B4725"/>
    <w:rsid w:val="000C0872"/>
    <w:rsid w:val="000C134E"/>
    <w:rsid w:val="000C46E4"/>
    <w:rsid w:val="000C52C6"/>
    <w:rsid w:val="000D176B"/>
    <w:rsid w:val="000D4B4D"/>
    <w:rsid w:val="000D78E2"/>
    <w:rsid w:val="000F01D8"/>
    <w:rsid w:val="000F4884"/>
    <w:rsid w:val="000F53AD"/>
    <w:rsid w:val="000F5562"/>
    <w:rsid w:val="001071E8"/>
    <w:rsid w:val="00110C58"/>
    <w:rsid w:val="001110C7"/>
    <w:rsid w:val="0011174C"/>
    <w:rsid w:val="00112FBB"/>
    <w:rsid w:val="00114BA5"/>
    <w:rsid w:val="00115671"/>
    <w:rsid w:val="00117D2B"/>
    <w:rsid w:val="001254E8"/>
    <w:rsid w:val="00125A9A"/>
    <w:rsid w:val="00131369"/>
    <w:rsid w:val="0013434C"/>
    <w:rsid w:val="00140645"/>
    <w:rsid w:val="00141402"/>
    <w:rsid w:val="00141A13"/>
    <w:rsid w:val="00146BC9"/>
    <w:rsid w:val="00150032"/>
    <w:rsid w:val="00151407"/>
    <w:rsid w:val="001542F3"/>
    <w:rsid w:val="00155A30"/>
    <w:rsid w:val="00156E5B"/>
    <w:rsid w:val="00161BE0"/>
    <w:rsid w:val="00165101"/>
    <w:rsid w:val="00166EF3"/>
    <w:rsid w:val="001673A4"/>
    <w:rsid w:val="00170392"/>
    <w:rsid w:val="00177465"/>
    <w:rsid w:val="0018234B"/>
    <w:rsid w:val="00183C62"/>
    <w:rsid w:val="00184657"/>
    <w:rsid w:val="00187057"/>
    <w:rsid w:val="00190EAA"/>
    <w:rsid w:val="001941FE"/>
    <w:rsid w:val="001960CF"/>
    <w:rsid w:val="001A5B2A"/>
    <w:rsid w:val="001B3F5E"/>
    <w:rsid w:val="001D2353"/>
    <w:rsid w:val="001D2E33"/>
    <w:rsid w:val="001D47D6"/>
    <w:rsid w:val="001D77F7"/>
    <w:rsid w:val="001E0829"/>
    <w:rsid w:val="001E4CE2"/>
    <w:rsid w:val="001E51E3"/>
    <w:rsid w:val="001E66C0"/>
    <w:rsid w:val="001E7D87"/>
    <w:rsid w:val="001F27C3"/>
    <w:rsid w:val="002016CD"/>
    <w:rsid w:val="00201D7C"/>
    <w:rsid w:val="00203F1B"/>
    <w:rsid w:val="00204E25"/>
    <w:rsid w:val="00210EB0"/>
    <w:rsid w:val="0021247C"/>
    <w:rsid w:val="002167F0"/>
    <w:rsid w:val="00222A92"/>
    <w:rsid w:val="002234FD"/>
    <w:rsid w:val="002239C2"/>
    <w:rsid w:val="00232BF1"/>
    <w:rsid w:val="002332C7"/>
    <w:rsid w:val="002355F2"/>
    <w:rsid w:val="0023697B"/>
    <w:rsid w:val="00241336"/>
    <w:rsid w:val="00242355"/>
    <w:rsid w:val="002502C4"/>
    <w:rsid w:val="00254D2D"/>
    <w:rsid w:val="00263EFE"/>
    <w:rsid w:val="002679FB"/>
    <w:rsid w:val="00271340"/>
    <w:rsid w:val="00273DE5"/>
    <w:rsid w:val="002746F7"/>
    <w:rsid w:val="00275BF9"/>
    <w:rsid w:val="002814AE"/>
    <w:rsid w:val="0028243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B6632"/>
    <w:rsid w:val="002D0BE2"/>
    <w:rsid w:val="002E5A72"/>
    <w:rsid w:val="002E5E36"/>
    <w:rsid w:val="002F66F1"/>
    <w:rsid w:val="00300333"/>
    <w:rsid w:val="003057FD"/>
    <w:rsid w:val="0031104C"/>
    <w:rsid w:val="0031141E"/>
    <w:rsid w:val="003209A8"/>
    <w:rsid w:val="00322993"/>
    <w:rsid w:val="00326750"/>
    <w:rsid w:val="00326A6C"/>
    <w:rsid w:val="00327134"/>
    <w:rsid w:val="00330F50"/>
    <w:rsid w:val="00331146"/>
    <w:rsid w:val="00333EB5"/>
    <w:rsid w:val="00340E0C"/>
    <w:rsid w:val="00341ECE"/>
    <w:rsid w:val="0034463B"/>
    <w:rsid w:val="003531F4"/>
    <w:rsid w:val="003560B9"/>
    <w:rsid w:val="00360954"/>
    <w:rsid w:val="0036366D"/>
    <w:rsid w:val="003702B2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3734"/>
    <w:rsid w:val="003969D7"/>
    <w:rsid w:val="003A2278"/>
    <w:rsid w:val="003A2C88"/>
    <w:rsid w:val="003A30D4"/>
    <w:rsid w:val="003B4931"/>
    <w:rsid w:val="003C1CA1"/>
    <w:rsid w:val="003C4BDA"/>
    <w:rsid w:val="003C5D44"/>
    <w:rsid w:val="003C7A90"/>
    <w:rsid w:val="003D1D49"/>
    <w:rsid w:val="003D28C5"/>
    <w:rsid w:val="003D5092"/>
    <w:rsid w:val="003D58D6"/>
    <w:rsid w:val="003D6817"/>
    <w:rsid w:val="003E214E"/>
    <w:rsid w:val="003F46EF"/>
    <w:rsid w:val="003F4FC5"/>
    <w:rsid w:val="004013A2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3D8"/>
    <w:rsid w:val="00423EDC"/>
    <w:rsid w:val="004350D7"/>
    <w:rsid w:val="0044077B"/>
    <w:rsid w:val="004460EE"/>
    <w:rsid w:val="00456108"/>
    <w:rsid w:val="00456E9B"/>
    <w:rsid w:val="004606BB"/>
    <w:rsid w:val="00461E4D"/>
    <w:rsid w:val="00462CA6"/>
    <w:rsid w:val="00466719"/>
    <w:rsid w:val="00466D96"/>
    <w:rsid w:val="00472F58"/>
    <w:rsid w:val="00474935"/>
    <w:rsid w:val="00476ABA"/>
    <w:rsid w:val="00476E67"/>
    <w:rsid w:val="004820E5"/>
    <w:rsid w:val="00483D61"/>
    <w:rsid w:val="00483F80"/>
    <w:rsid w:val="004854E5"/>
    <w:rsid w:val="0048758D"/>
    <w:rsid w:val="00492369"/>
    <w:rsid w:val="00492A47"/>
    <w:rsid w:val="0049481C"/>
    <w:rsid w:val="004967AF"/>
    <w:rsid w:val="004973A3"/>
    <w:rsid w:val="00497A8C"/>
    <w:rsid w:val="004A61C2"/>
    <w:rsid w:val="004B43FF"/>
    <w:rsid w:val="004B5B20"/>
    <w:rsid w:val="004C03F2"/>
    <w:rsid w:val="004C0E08"/>
    <w:rsid w:val="004C0F25"/>
    <w:rsid w:val="004D10CC"/>
    <w:rsid w:val="004D6609"/>
    <w:rsid w:val="004D7A7C"/>
    <w:rsid w:val="004E2680"/>
    <w:rsid w:val="004F3852"/>
    <w:rsid w:val="004F442A"/>
    <w:rsid w:val="004F4F29"/>
    <w:rsid w:val="004F50A8"/>
    <w:rsid w:val="004F6800"/>
    <w:rsid w:val="005067B8"/>
    <w:rsid w:val="00507DEF"/>
    <w:rsid w:val="00510831"/>
    <w:rsid w:val="005115E1"/>
    <w:rsid w:val="00513826"/>
    <w:rsid w:val="00514D20"/>
    <w:rsid w:val="00520C56"/>
    <w:rsid w:val="0052411D"/>
    <w:rsid w:val="00524321"/>
    <w:rsid w:val="0052513C"/>
    <w:rsid w:val="00525691"/>
    <w:rsid w:val="00526FEF"/>
    <w:rsid w:val="00527B4A"/>
    <w:rsid w:val="00536AD0"/>
    <w:rsid w:val="005404E2"/>
    <w:rsid w:val="005444BC"/>
    <w:rsid w:val="0054593F"/>
    <w:rsid w:val="00553E59"/>
    <w:rsid w:val="00556582"/>
    <w:rsid w:val="00557C56"/>
    <w:rsid w:val="00562E86"/>
    <w:rsid w:val="00565776"/>
    <w:rsid w:val="0056739E"/>
    <w:rsid w:val="00571EFD"/>
    <w:rsid w:val="00575857"/>
    <w:rsid w:val="00577520"/>
    <w:rsid w:val="005828F4"/>
    <w:rsid w:val="005840F3"/>
    <w:rsid w:val="00585899"/>
    <w:rsid w:val="00594C91"/>
    <w:rsid w:val="005A0914"/>
    <w:rsid w:val="005A1801"/>
    <w:rsid w:val="005A3E2F"/>
    <w:rsid w:val="005A5E2E"/>
    <w:rsid w:val="005A6B35"/>
    <w:rsid w:val="005B3268"/>
    <w:rsid w:val="005B69EA"/>
    <w:rsid w:val="005B6DC1"/>
    <w:rsid w:val="005B7673"/>
    <w:rsid w:val="005C2AD2"/>
    <w:rsid w:val="005C39F9"/>
    <w:rsid w:val="005C5A68"/>
    <w:rsid w:val="005D2148"/>
    <w:rsid w:val="005D4D2E"/>
    <w:rsid w:val="005E2679"/>
    <w:rsid w:val="005E380B"/>
    <w:rsid w:val="005F6493"/>
    <w:rsid w:val="00603291"/>
    <w:rsid w:val="00604AA2"/>
    <w:rsid w:val="00607896"/>
    <w:rsid w:val="0061270C"/>
    <w:rsid w:val="00614581"/>
    <w:rsid w:val="006145AA"/>
    <w:rsid w:val="0062469C"/>
    <w:rsid w:val="006254F5"/>
    <w:rsid w:val="006259B4"/>
    <w:rsid w:val="006270F9"/>
    <w:rsid w:val="006272D5"/>
    <w:rsid w:val="00630DE1"/>
    <w:rsid w:val="006318DF"/>
    <w:rsid w:val="00633088"/>
    <w:rsid w:val="0063322D"/>
    <w:rsid w:val="006345C0"/>
    <w:rsid w:val="00634CD8"/>
    <w:rsid w:val="00635C84"/>
    <w:rsid w:val="0063732B"/>
    <w:rsid w:val="00643166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506"/>
    <w:rsid w:val="006846A0"/>
    <w:rsid w:val="00686380"/>
    <w:rsid w:val="006872B2"/>
    <w:rsid w:val="006913B2"/>
    <w:rsid w:val="00691976"/>
    <w:rsid w:val="006943B7"/>
    <w:rsid w:val="00697CDF"/>
    <w:rsid w:val="006B585A"/>
    <w:rsid w:val="006C1F3A"/>
    <w:rsid w:val="006C2ED7"/>
    <w:rsid w:val="006E1193"/>
    <w:rsid w:val="006F4496"/>
    <w:rsid w:val="006F76AD"/>
    <w:rsid w:val="00700F32"/>
    <w:rsid w:val="00701F0F"/>
    <w:rsid w:val="00703B0D"/>
    <w:rsid w:val="00705BE6"/>
    <w:rsid w:val="007075EC"/>
    <w:rsid w:val="00707F4B"/>
    <w:rsid w:val="00721C43"/>
    <w:rsid w:val="007231BB"/>
    <w:rsid w:val="00726DEA"/>
    <w:rsid w:val="00730C8B"/>
    <w:rsid w:val="00730E7F"/>
    <w:rsid w:val="00732B5E"/>
    <w:rsid w:val="00740B94"/>
    <w:rsid w:val="00740D70"/>
    <w:rsid w:val="00741CCD"/>
    <w:rsid w:val="00750A32"/>
    <w:rsid w:val="00752345"/>
    <w:rsid w:val="00757FE2"/>
    <w:rsid w:val="0076093C"/>
    <w:rsid w:val="007614A8"/>
    <w:rsid w:val="00762981"/>
    <w:rsid w:val="007700B4"/>
    <w:rsid w:val="00772B70"/>
    <w:rsid w:val="00774A7C"/>
    <w:rsid w:val="00777255"/>
    <w:rsid w:val="00780573"/>
    <w:rsid w:val="00783CC2"/>
    <w:rsid w:val="00790EA1"/>
    <w:rsid w:val="007911FA"/>
    <w:rsid w:val="007A004A"/>
    <w:rsid w:val="007A46B2"/>
    <w:rsid w:val="007B1D26"/>
    <w:rsid w:val="007B25E9"/>
    <w:rsid w:val="007B6F50"/>
    <w:rsid w:val="007C00B8"/>
    <w:rsid w:val="007C68D7"/>
    <w:rsid w:val="007D0373"/>
    <w:rsid w:val="007E68DF"/>
    <w:rsid w:val="00800168"/>
    <w:rsid w:val="0080366A"/>
    <w:rsid w:val="00806E0C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44250"/>
    <w:rsid w:val="00844CCA"/>
    <w:rsid w:val="00845797"/>
    <w:rsid w:val="0084593D"/>
    <w:rsid w:val="00860AC9"/>
    <w:rsid w:val="00862609"/>
    <w:rsid w:val="008634CF"/>
    <w:rsid w:val="00871E3C"/>
    <w:rsid w:val="00874101"/>
    <w:rsid w:val="008754FE"/>
    <w:rsid w:val="008758EE"/>
    <w:rsid w:val="00881395"/>
    <w:rsid w:val="00883670"/>
    <w:rsid w:val="008855C8"/>
    <w:rsid w:val="00886F57"/>
    <w:rsid w:val="008944AA"/>
    <w:rsid w:val="00894F70"/>
    <w:rsid w:val="008A037B"/>
    <w:rsid w:val="008A14B5"/>
    <w:rsid w:val="008A29F2"/>
    <w:rsid w:val="008A44E4"/>
    <w:rsid w:val="008A4EE9"/>
    <w:rsid w:val="008B7524"/>
    <w:rsid w:val="008C247A"/>
    <w:rsid w:val="008C55CD"/>
    <w:rsid w:val="008C7E86"/>
    <w:rsid w:val="008D1E15"/>
    <w:rsid w:val="008D312E"/>
    <w:rsid w:val="008D3E9C"/>
    <w:rsid w:val="008D48A7"/>
    <w:rsid w:val="008E22C9"/>
    <w:rsid w:val="008E2C1B"/>
    <w:rsid w:val="008E4E60"/>
    <w:rsid w:val="008F0824"/>
    <w:rsid w:val="008F1B65"/>
    <w:rsid w:val="008F376C"/>
    <w:rsid w:val="008F4720"/>
    <w:rsid w:val="008F4BF2"/>
    <w:rsid w:val="008F5CCC"/>
    <w:rsid w:val="008F6989"/>
    <w:rsid w:val="008F7292"/>
    <w:rsid w:val="009037E6"/>
    <w:rsid w:val="00903BB2"/>
    <w:rsid w:val="009071A6"/>
    <w:rsid w:val="00915ADE"/>
    <w:rsid w:val="00915C6A"/>
    <w:rsid w:val="00917BF3"/>
    <w:rsid w:val="00925F62"/>
    <w:rsid w:val="00932F68"/>
    <w:rsid w:val="00936BC7"/>
    <w:rsid w:val="00946E67"/>
    <w:rsid w:val="009526DC"/>
    <w:rsid w:val="009532D4"/>
    <w:rsid w:val="00953C6A"/>
    <w:rsid w:val="00955C66"/>
    <w:rsid w:val="00961A57"/>
    <w:rsid w:val="00962721"/>
    <w:rsid w:val="00964887"/>
    <w:rsid w:val="009715ED"/>
    <w:rsid w:val="00976413"/>
    <w:rsid w:val="009804A3"/>
    <w:rsid w:val="009837FC"/>
    <w:rsid w:val="009838C7"/>
    <w:rsid w:val="00985D0E"/>
    <w:rsid w:val="009869C9"/>
    <w:rsid w:val="009878D5"/>
    <w:rsid w:val="00992470"/>
    <w:rsid w:val="00993BDF"/>
    <w:rsid w:val="0099581D"/>
    <w:rsid w:val="009A16C5"/>
    <w:rsid w:val="009A4CC1"/>
    <w:rsid w:val="009A7A0A"/>
    <w:rsid w:val="009B054C"/>
    <w:rsid w:val="009B2D7A"/>
    <w:rsid w:val="009B7076"/>
    <w:rsid w:val="009B75C1"/>
    <w:rsid w:val="009B7B23"/>
    <w:rsid w:val="009C2207"/>
    <w:rsid w:val="009D0001"/>
    <w:rsid w:val="009E3E2C"/>
    <w:rsid w:val="009E44B8"/>
    <w:rsid w:val="009E48B3"/>
    <w:rsid w:val="009E7B6E"/>
    <w:rsid w:val="009F0A8E"/>
    <w:rsid w:val="009F2887"/>
    <w:rsid w:val="009F2FC6"/>
    <w:rsid w:val="00A009CA"/>
    <w:rsid w:val="00A01A39"/>
    <w:rsid w:val="00A021C0"/>
    <w:rsid w:val="00A02B83"/>
    <w:rsid w:val="00A043E4"/>
    <w:rsid w:val="00A05323"/>
    <w:rsid w:val="00A11297"/>
    <w:rsid w:val="00A1336E"/>
    <w:rsid w:val="00A13671"/>
    <w:rsid w:val="00A203DF"/>
    <w:rsid w:val="00A2369F"/>
    <w:rsid w:val="00A25B6B"/>
    <w:rsid w:val="00A307D5"/>
    <w:rsid w:val="00A32A6D"/>
    <w:rsid w:val="00A45047"/>
    <w:rsid w:val="00A55B1B"/>
    <w:rsid w:val="00A56852"/>
    <w:rsid w:val="00A64777"/>
    <w:rsid w:val="00A6566E"/>
    <w:rsid w:val="00A669CC"/>
    <w:rsid w:val="00A70B48"/>
    <w:rsid w:val="00A7154D"/>
    <w:rsid w:val="00A71ADB"/>
    <w:rsid w:val="00A74642"/>
    <w:rsid w:val="00A77E85"/>
    <w:rsid w:val="00A861E8"/>
    <w:rsid w:val="00A90544"/>
    <w:rsid w:val="00A94827"/>
    <w:rsid w:val="00A9581B"/>
    <w:rsid w:val="00AA2254"/>
    <w:rsid w:val="00AA27BB"/>
    <w:rsid w:val="00AA5BA3"/>
    <w:rsid w:val="00AA661F"/>
    <w:rsid w:val="00AA721B"/>
    <w:rsid w:val="00AB7036"/>
    <w:rsid w:val="00AC21F7"/>
    <w:rsid w:val="00AC3CE1"/>
    <w:rsid w:val="00AC4813"/>
    <w:rsid w:val="00AC6794"/>
    <w:rsid w:val="00AD0FF8"/>
    <w:rsid w:val="00AD1E17"/>
    <w:rsid w:val="00AE7D05"/>
    <w:rsid w:val="00AF1E92"/>
    <w:rsid w:val="00AF3E96"/>
    <w:rsid w:val="00AF616D"/>
    <w:rsid w:val="00B0712C"/>
    <w:rsid w:val="00B107F0"/>
    <w:rsid w:val="00B112E6"/>
    <w:rsid w:val="00B117DE"/>
    <w:rsid w:val="00B14A12"/>
    <w:rsid w:val="00B20224"/>
    <w:rsid w:val="00B21CD9"/>
    <w:rsid w:val="00B23FE8"/>
    <w:rsid w:val="00B26DF0"/>
    <w:rsid w:val="00B36CE0"/>
    <w:rsid w:val="00B44FB5"/>
    <w:rsid w:val="00B500CD"/>
    <w:rsid w:val="00B55F1A"/>
    <w:rsid w:val="00B62299"/>
    <w:rsid w:val="00B63613"/>
    <w:rsid w:val="00B66949"/>
    <w:rsid w:val="00B740B7"/>
    <w:rsid w:val="00B8182C"/>
    <w:rsid w:val="00B8343A"/>
    <w:rsid w:val="00B86DBA"/>
    <w:rsid w:val="00B8763D"/>
    <w:rsid w:val="00B908FE"/>
    <w:rsid w:val="00BA1AB5"/>
    <w:rsid w:val="00BB5265"/>
    <w:rsid w:val="00BB78C2"/>
    <w:rsid w:val="00BB7AC3"/>
    <w:rsid w:val="00BC04D7"/>
    <w:rsid w:val="00BC2503"/>
    <w:rsid w:val="00BC2ED1"/>
    <w:rsid w:val="00BC4804"/>
    <w:rsid w:val="00BC6587"/>
    <w:rsid w:val="00BC6E2B"/>
    <w:rsid w:val="00BC7207"/>
    <w:rsid w:val="00BD20B9"/>
    <w:rsid w:val="00BE1641"/>
    <w:rsid w:val="00BE37F2"/>
    <w:rsid w:val="00BE3A46"/>
    <w:rsid w:val="00BF36E4"/>
    <w:rsid w:val="00BF37C8"/>
    <w:rsid w:val="00BF37ED"/>
    <w:rsid w:val="00C0019C"/>
    <w:rsid w:val="00C01522"/>
    <w:rsid w:val="00C0244E"/>
    <w:rsid w:val="00C03499"/>
    <w:rsid w:val="00C06C30"/>
    <w:rsid w:val="00C06D30"/>
    <w:rsid w:val="00C12436"/>
    <w:rsid w:val="00C173EA"/>
    <w:rsid w:val="00C20DA9"/>
    <w:rsid w:val="00C21D4D"/>
    <w:rsid w:val="00C265FE"/>
    <w:rsid w:val="00C2712C"/>
    <w:rsid w:val="00C27C2F"/>
    <w:rsid w:val="00C303C7"/>
    <w:rsid w:val="00C3410A"/>
    <w:rsid w:val="00C34BFC"/>
    <w:rsid w:val="00C35058"/>
    <w:rsid w:val="00C45C67"/>
    <w:rsid w:val="00C5449B"/>
    <w:rsid w:val="00C60148"/>
    <w:rsid w:val="00C61A27"/>
    <w:rsid w:val="00C70A7E"/>
    <w:rsid w:val="00C717A2"/>
    <w:rsid w:val="00C725F7"/>
    <w:rsid w:val="00C75984"/>
    <w:rsid w:val="00C84124"/>
    <w:rsid w:val="00C85325"/>
    <w:rsid w:val="00C91A62"/>
    <w:rsid w:val="00C95FC1"/>
    <w:rsid w:val="00CA14DF"/>
    <w:rsid w:val="00CA29E0"/>
    <w:rsid w:val="00CA3D6E"/>
    <w:rsid w:val="00CA6A0D"/>
    <w:rsid w:val="00CB0542"/>
    <w:rsid w:val="00CB3B54"/>
    <w:rsid w:val="00CB45C7"/>
    <w:rsid w:val="00CB6608"/>
    <w:rsid w:val="00CC0AE2"/>
    <w:rsid w:val="00CC2BD7"/>
    <w:rsid w:val="00CC3C46"/>
    <w:rsid w:val="00CD1C53"/>
    <w:rsid w:val="00CD2A67"/>
    <w:rsid w:val="00CD2B82"/>
    <w:rsid w:val="00CD3900"/>
    <w:rsid w:val="00CD60AC"/>
    <w:rsid w:val="00CD6307"/>
    <w:rsid w:val="00CD6BA3"/>
    <w:rsid w:val="00CE1482"/>
    <w:rsid w:val="00CE1F43"/>
    <w:rsid w:val="00CE22C1"/>
    <w:rsid w:val="00CE330A"/>
    <w:rsid w:val="00CE46DB"/>
    <w:rsid w:val="00CE4AE4"/>
    <w:rsid w:val="00D05817"/>
    <w:rsid w:val="00D06196"/>
    <w:rsid w:val="00D07762"/>
    <w:rsid w:val="00D11DF6"/>
    <w:rsid w:val="00D17E82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42F2F"/>
    <w:rsid w:val="00D50469"/>
    <w:rsid w:val="00D537E8"/>
    <w:rsid w:val="00D63ECE"/>
    <w:rsid w:val="00D65942"/>
    <w:rsid w:val="00D66985"/>
    <w:rsid w:val="00D67BC1"/>
    <w:rsid w:val="00D7032C"/>
    <w:rsid w:val="00D71339"/>
    <w:rsid w:val="00D7417C"/>
    <w:rsid w:val="00D77474"/>
    <w:rsid w:val="00D808B1"/>
    <w:rsid w:val="00D81083"/>
    <w:rsid w:val="00D819C1"/>
    <w:rsid w:val="00D837BA"/>
    <w:rsid w:val="00D90493"/>
    <w:rsid w:val="00D93C91"/>
    <w:rsid w:val="00D9475D"/>
    <w:rsid w:val="00D9502A"/>
    <w:rsid w:val="00D95C49"/>
    <w:rsid w:val="00DA094A"/>
    <w:rsid w:val="00DA1E84"/>
    <w:rsid w:val="00DB242A"/>
    <w:rsid w:val="00DB7AE9"/>
    <w:rsid w:val="00DC0E5D"/>
    <w:rsid w:val="00DC1741"/>
    <w:rsid w:val="00DC1AC1"/>
    <w:rsid w:val="00DC74ED"/>
    <w:rsid w:val="00DD55B6"/>
    <w:rsid w:val="00DE35AF"/>
    <w:rsid w:val="00DE5056"/>
    <w:rsid w:val="00DE65EA"/>
    <w:rsid w:val="00DF2ABF"/>
    <w:rsid w:val="00E00DFA"/>
    <w:rsid w:val="00E041D2"/>
    <w:rsid w:val="00E10E4F"/>
    <w:rsid w:val="00E12CD4"/>
    <w:rsid w:val="00E139BA"/>
    <w:rsid w:val="00E165AD"/>
    <w:rsid w:val="00E20552"/>
    <w:rsid w:val="00E20A34"/>
    <w:rsid w:val="00E34EBD"/>
    <w:rsid w:val="00E36200"/>
    <w:rsid w:val="00E40611"/>
    <w:rsid w:val="00E42EF8"/>
    <w:rsid w:val="00E43A8A"/>
    <w:rsid w:val="00E471DC"/>
    <w:rsid w:val="00E511DC"/>
    <w:rsid w:val="00E547CA"/>
    <w:rsid w:val="00E61A75"/>
    <w:rsid w:val="00E62096"/>
    <w:rsid w:val="00E655E2"/>
    <w:rsid w:val="00E65F99"/>
    <w:rsid w:val="00E71E9E"/>
    <w:rsid w:val="00E72760"/>
    <w:rsid w:val="00E7448C"/>
    <w:rsid w:val="00E8271C"/>
    <w:rsid w:val="00E8746B"/>
    <w:rsid w:val="00E9711B"/>
    <w:rsid w:val="00EA00A8"/>
    <w:rsid w:val="00EA261A"/>
    <w:rsid w:val="00EA3AFB"/>
    <w:rsid w:val="00EA4313"/>
    <w:rsid w:val="00EA6941"/>
    <w:rsid w:val="00EA7CF4"/>
    <w:rsid w:val="00EB24E5"/>
    <w:rsid w:val="00EB7871"/>
    <w:rsid w:val="00EC26F6"/>
    <w:rsid w:val="00EC4CDA"/>
    <w:rsid w:val="00ED727F"/>
    <w:rsid w:val="00EF192B"/>
    <w:rsid w:val="00EF5351"/>
    <w:rsid w:val="00EF7E2E"/>
    <w:rsid w:val="00F01987"/>
    <w:rsid w:val="00F12EBE"/>
    <w:rsid w:val="00F131CB"/>
    <w:rsid w:val="00F13967"/>
    <w:rsid w:val="00F16130"/>
    <w:rsid w:val="00F17F91"/>
    <w:rsid w:val="00F20307"/>
    <w:rsid w:val="00F234AD"/>
    <w:rsid w:val="00F23594"/>
    <w:rsid w:val="00F241C5"/>
    <w:rsid w:val="00F252D1"/>
    <w:rsid w:val="00F4063B"/>
    <w:rsid w:val="00F408DE"/>
    <w:rsid w:val="00F5213D"/>
    <w:rsid w:val="00F61085"/>
    <w:rsid w:val="00F65ACD"/>
    <w:rsid w:val="00F7086B"/>
    <w:rsid w:val="00F735C6"/>
    <w:rsid w:val="00F73A07"/>
    <w:rsid w:val="00F7769D"/>
    <w:rsid w:val="00F82618"/>
    <w:rsid w:val="00F85D2C"/>
    <w:rsid w:val="00F8796F"/>
    <w:rsid w:val="00F927C7"/>
    <w:rsid w:val="00F97F4E"/>
    <w:rsid w:val="00FA135B"/>
    <w:rsid w:val="00FA5715"/>
    <w:rsid w:val="00FB0242"/>
    <w:rsid w:val="00FB6373"/>
    <w:rsid w:val="00FD0B5A"/>
    <w:rsid w:val="00FD4065"/>
    <w:rsid w:val="00FD5B5F"/>
    <w:rsid w:val="00FE1905"/>
    <w:rsid w:val="00FE1C38"/>
    <w:rsid w:val="00FE2DCB"/>
    <w:rsid w:val="00FE474E"/>
    <w:rsid w:val="00FE5507"/>
    <w:rsid w:val="00FE6840"/>
    <w:rsid w:val="00FE6971"/>
    <w:rsid w:val="00FF06F9"/>
    <w:rsid w:val="00FF1C48"/>
    <w:rsid w:val="00FF22E6"/>
    <w:rsid w:val="00FF324F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4DFDB7"/>
  <w15:docId w15:val="{B1410014-BBB2-416F-A00D-43D67A71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566E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1254E8"/>
    <w:pPr>
      <w:spacing w:before="360" w:after="120" w:line="360" w:lineRule="auto"/>
      <w:ind w:left="3828" w:hanging="3833"/>
      <w:outlineLvl w:val="0"/>
    </w:pPr>
    <w:rPr>
      <w:rFonts w:ascii="Arial" w:hAnsi="Arial"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4B43FF"/>
    <w:pPr>
      <w:numPr>
        <w:ilvl w:val="1"/>
        <w:numId w:val="1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1254E8"/>
    <w:pPr>
      <w:tabs>
        <w:tab w:val="left" w:pos="720"/>
      </w:tabs>
      <w:spacing w:before="240" w:after="240" w:line="360" w:lineRule="auto"/>
      <w:jc w:val="both"/>
      <w:outlineLvl w:val="2"/>
    </w:pPr>
    <w:rPr>
      <w:rFonts w:ascii="Arial" w:hAnsi="Arial" w:cs="Arial"/>
      <w:bCs/>
      <w:iCs/>
    </w:rPr>
  </w:style>
  <w:style w:type="paragraph" w:styleId="Nagwek4">
    <w:name w:val="heading 4"/>
    <w:basedOn w:val="Normalny"/>
    <w:link w:val="Nagwek4Znak"/>
    <w:autoRedefine/>
    <w:qFormat/>
    <w:rsid w:val="00A6566E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A656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656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6566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6566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6566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A6566E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6566E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A6566E"/>
    <w:pPr>
      <w:spacing w:before="240" w:after="60"/>
      <w:jc w:val="center"/>
      <w:outlineLvl w:val="0"/>
    </w:pPr>
    <w:rPr>
      <w:b/>
      <w:bCs/>
      <w:kern w:val="28"/>
      <w:sz w:val="36"/>
      <w:szCs w:val="32"/>
    </w:rPr>
  </w:style>
  <w:style w:type="paragraph" w:styleId="Nagwek">
    <w:name w:val="header"/>
    <w:basedOn w:val="Normalny"/>
    <w:link w:val="NagwekZnak"/>
    <w:rsid w:val="00A656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56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566E"/>
  </w:style>
  <w:style w:type="paragraph" w:styleId="Tekstpodstawowy">
    <w:name w:val="Body Text"/>
    <w:basedOn w:val="Normalny"/>
    <w:link w:val="TekstpodstawowyZnak"/>
    <w:rsid w:val="00A6566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A6566E"/>
    <w:pPr>
      <w:spacing w:after="120"/>
      <w:ind w:left="283"/>
    </w:pPr>
  </w:style>
  <w:style w:type="character" w:styleId="Odwoaniedokomentarza">
    <w:name w:val="annotation reference"/>
    <w:semiHidden/>
    <w:rsid w:val="00A6566E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6566E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rsid w:val="00A6566E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6566E"/>
    <w:rPr>
      <w:bCs w:val="0"/>
      <w:szCs w:val="20"/>
    </w:rPr>
  </w:style>
  <w:style w:type="paragraph" w:customStyle="1" w:styleId="Plandokumentu1">
    <w:name w:val="Plan dokumentu1"/>
    <w:basedOn w:val="Normalny"/>
    <w:link w:val="PlandokumentuZnak"/>
    <w:semiHidden/>
    <w:rsid w:val="00A6566E"/>
    <w:pPr>
      <w:shd w:val="clear" w:color="auto" w:fill="000080"/>
    </w:pPr>
    <w:rPr>
      <w:rFonts w:ascii="Tahoma" w:hAnsi="Tahoma"/>
    </w:rPr>
  </w:style>
  <w:style w:type="paragraph" w:styleId="Tekstkomentarza">
    <w:name w:val="annotation text"/>
    <w:basedOn w:val="Normalny"/>
    <w:link w:val="TekstkomentarzaZnak"/>
    <w:semiHidden/>
    <w:rsid w:val="00A656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6566E"/>
    <w:rPr>
      <w:b/>
      <w:bCs/>
    </w:rPr>
  </w:style>
  <w:style w:type="paragraph" w:styleId="Tekstdymka">
    <w:name w:val="Balloon Text"/>
    <w:basedOn w:val="Normalny"/>
    <w:link w:val="TekstdymkaZnak"/>
    <w:semiHidden/>
    <w:rsid w:val="00A6566E"/>
    <w:rPr>
      <w:rFonts w:ascii="Tahoma" w:hAnsi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A6566E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1254E8"/>
    <w:rPr>
      <w:rFonts w:ascii="Arial" w:hAnsi="Arial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4B43FF"/>
    <w:rPr>
      <w:iCs/>
      <w:color w:val="000000"/>
      <w:sz w:val="24"/>
      <w:szCs w:val="24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1254E8"/>
    <w:rPr>
      <w:rFonts w:ascii="Arial" w:hAnsi="Arial" w:cs="Arial"/>
      <w:bCs/>
      <w:iCs/>
      <w:sz w:val="24"/>
      <w:szCs w:val="24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DE35AF"/>
    <w:rPr>
      <w:sz w:val="24"/>
      <w:szCs w:val="24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E35AF"/>
    <w:rPr>
      <w:sz w:val="24"/>
      <w:szCs w:val="24"/>
    </w:rPr>
  </w:style>
  <w:style w:type="character" w:customStyle="1" w:styleId="PlandokumentuZnak">
    <w:name w:val="Plan dokumentu Znak"/>
    <w:link w:val="Plandokumentu1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locked/>
    <w:rsid w:val="00740D7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423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2348"/>
  </w:style>
  <w:style w:type="character" w:styleId="Odwoanieprzypisudolnego">
    <w:name w:val="footnote reference"/>
    <w:basedOn w:val="Domylnaczcionkaakapitu"/>
    <w:rsid w:val="00042348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6800"/>
    <w:pPr>
      <w:spacing w:before="240" w:after="160" w:line="360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4F680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C1243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259B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42F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19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85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8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8314E-B51A-444E-A292-6D3D1CBF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Anna Grzyb</cp:lastModifiedBy>
  <cp:revision>13</cp:revision>
  <dcterms:created xsi:type="dcterms:W3CDTF">2025-08-27T05:47:00Z</dcterms:created>
  <dcterms:modified xsi:type="dcterms:W3CDTF">2026-01-28T09:37:00Z</dcterms:modified>
</cp:coreProperties>
</file>